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BB" w:rsidRDefault="006031BB" w:rsidP="00447AE6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</w:p>
    <w:p w:rsidR="00191A13" w:rsidRPr="00447AE6" w:rsidRDefault="00607688" w:rsidP="00447AE6">
      <w:pPr>
        <w:pStyle w:val="Nzev"/>
        <w:pBdr>
          <w:bottom w:val="single" w:sz="4" w:space="1" w:color="auto"/>
        </w:pBd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D.</w:t>
      </w:r>
      <w:r w:rsidR="00743FCF" w:rsidRPr="00447AE6">
        <w:rPr>
          <w:rFonts w:asciiTheme="minorHAnsi" w:hAnsiTheme="minorHAnsi" w:cstheme="minorHAnsi"/>
        </w:rPr>
        <w:t>1.1</w:t>
      </w:r>
      <w:r>
        <w:rPr>
          <w:rFonts w:asciiTheme="minorHAnsi" w:hAnsiTheme="minorHAnsi" w:cstheme="minorHAnsi"/>
        </w:rPr>
        <w:t>.</w:t>
      </w:r>
      <w:r w:rsidR="00074FFC">
        <w:rPr>
          <w:rFonts w:asciiTheme="minorHAnsi" w:hAnsiTheme="minorHAnsi" w:cstheme="minorHAnsi"/>
        </w:rPr>
        <w:t>1</w:t>
      </w:r>
      <w:r w:rsidR="00743FCF" w:rsidRPr="00447AE6">
        <w:rPr>
          <w:rFonts w:asciiTheme="minorHAnsi" w:hAnsiTheme="minorHAnsi" w:cstheme="minorHAnsi"/>
        </w:rPr>
        <w:t xml:space="preserve"> </w:t>
      </w:r>
      <w:r w:rsidR="000B5B54">
        <w:rPr>
          <w:rFonts w:asciiTheme="minorHAnsi" w:hAnsiTheme="minorHAnsi" w:cstheme="minorHAnsi"/>
        </w:rPr>
        <w:t>SEZNAM VYTYČOVACÍCH BODŮ</w:t>
      </w:r>
    </w:p>
    <w:p w:rsidR="00447AE6" w:rsidRPr="00447AE6" w:rsidRDefault="002D7E7F" w:rsidP="00447AE6">
      <w:pPr>
        <w:pStyle w:val="Nadpis1"/>
        <w:keepLines w:val="0"/>
        <w:widowControl w:val="0"/>
        <w:numPr>
          <w:ilvl w:val="0"/>
          <w:numId w:val="14"/>
        </w:numPr>
        <w:spacing w:before="240" w:after="120" w:line="360" w:lineRule="auto"/>
        <w:rPr>
          <w:rFonts w:asciiTheme="minorHAnsi" w:hAnsiTheme="minorHAnsi" w:cstheme="minorHAnsi"/>
          <w:color w:val="000000" w:themeColor="text1"/>
          <w:sz w:val="24"/>
        </w:rPr>
      </w:pPr>
      <w:r>
        <w:rPr>
          <w:rFonts w:asciiTheme="minorHAnsi" w:hAnsiTheme="minorHAnsi" w:cstheme="minorHAnsi"/>
          <w:color w:val="000000" w:themeColor="text1"/>
          <w:sz w:val="24"/>
        </w:rPr>
        <w:t>Výpis směrového řešení</w:t>
      </w:r>
    </w:p>
    <w:p w:rsidR="00F030F4" w:rsidRDefault="00F030F4" w:rsidP="00F030F4">
      <w:pPr>
        <w:spacing w:line="240" w:lineRule="auto"/>
      </w:pPr>
      <w:r>
        <w:t xml:space="preserve">                                     STANIČENÍ       SEVERNÍ      VÝCHODNÍ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POB (       1)         10+410.000  -1084196.502   -738981.073</w:t>
      </w:r>
    </w:p>
    <w:p w:rsidR="00F030F4" w:rsidRDefault="00F030F4" w:rsidP="00F030F4">
      <w:pPr>
        <w:spacing w:line="240" w:lineRule="auto"/>
      </w:pPr>
      <w:r>
        <w:t xml:space="preserve">              PC (       2)         10+467.663  -1084143.421   -739003.599</w:t>
      </w:r>
    </w:p>
    <w:p w:rsidR="00F030F4" w:rsidRDefault="00F030F4" w:rsidP="00F030F4">
      <w:pPr>
        <w:spacing w:line="240" w:lineRule="auto"/>
      </w:pPr>
      <w:r>
        <w:t xml:space="preserve">                Směr tečny:   S 22^59'42.53" Z</w:t>
      </w:r>
    </w:p>
    <w:p w:rsidR="00F030F4" w:rsidRDefault="00F030F4" w:rsidP="00F030F4">
      <w:pPr>
        <w:spacing w:line="240" w:lineRule="auto"/>
      </w:pPr>
      <w:r>
        <w:t xml:space="preserve">               Délka tečny:             57.663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 2)         10+467.663  -1084143.421   -739003.599</w:t>
      </w:r>
    </w:p>
    <w:p w:rsidR="00F030F4" w:rsidRDefault="00F030F4" w:rsidP="00F030F4">
      <w:pPr>
        <w:spacing w:line="240" w:lineRule="auto"/>
      </w:pPr>
      <w:r>
        <w:t xml:space="preserve">              PI (        )         10+485.122  -1084127.349   -739010.419</w:t>
      </w:r>
    </w:p>
    <w:p w:rsidR="00F030F4" w:rsidRDefault="00F030F4" w:rsidP="00F030F4">
      <w:pPr>
        <w:spacing w:line="240" w:lineRule="auto"/>
      </w:pPr>
      <w:r>
        <w:t xml:space="preserve">              CC (       3)                     -1084221.552   -739187.706</w:t>
      </w:r>
    </w:p>
    <w:p w:rsidR="00F030F4" w:rsidRDefault="00F030F4" w:rsidP="00F030F4">
      <w:pPr>
        <w:spacing w:line="240" w:lineRule="auto"/>
      </w:pPr>
      <w:r>
        <w:t xml:space="preserve">              PT (       4)         10+502.493  -1084112.702   -739019.922</w:t>
      </w:r>
    </w:p>
    <w:p w:rsidR="00F030F4" w:rsidRDefault="00F030F4" w:rsidP="00F030F4">
      <w:pPr>
        <w:spacing w:line="240" w:lineRule="auto"/>
      </w:pPr>
      <w:r>
        <w:t xml:space="preserve">                   Poloměr:            200.000</w:t>
      </w:r>
    </w:p>
    <w:p w:rsidR="00F030F4" w:rsidRDefault="00F030F4" w:rsidP="00F030F4">
      <w:pPr>
        <w:spacing w:line="240" w:lineRule="auto"/>
      </w:pPr>
      <w:r>
        <w:t xml:space="preserve">                      Úhel:        9^58'41.72" Vlevo</w:t>
      </w:r>
    </w:p>
    <w:p w:rsidR="00F030F4" w:rsidRDefault="00F030F4" w:rsidP="00F030F4">
      <w:pPr>
        <w:spacing w:line="240" w:lineRule="auto"/>
      </w:pPr>
      <w:r>
        <w:t xml:space="preserve">   Stupeň křivosti(Oblouk):       28^38'52.40"</w:t>
      </w:r>
    </w:p>
    <w:p w:rsidR="00F030F4" w:rsidRDefault="00F030F4" w:rsidP="00F030F4">
      <w:pPr>
        <w:spacing w:line="240" w:lineRule="auto"/>
      </w:pPr>
      <w:r>
        <w:t xml:space="preserve">                     Délka:             34.831</w:t>
      </w:r>
    </w:p>
    <w:p w:rsidR="00F030F4" w:rsidRDefault="00F030F4" w:rsidP="00F030F4">
      <w:pPr>
        <w:spacing w:line="240" w:lineRule="auto"/>
      </w:pPr>
      <w:r>
        <w:t xml:space="preserve">                     Tečna:             17.459</w:t>
      </w:r>
    </w:p>
    <w:p w:rsidR="00F030F4" w:rsidRDefault="00F030F4" w:rsidP="00F030F4">
      <w:pPr>
        <w:spacing w:line="240" w:lineRule="auto"/>
      </w:pPr>
      <w:r>
        <w:t xml:space="preserve">                    Tětiva:             34.787</w:t>
      </w:r>
    </w:p>
    <w:p w:rsidR="00F030F4" w:rsidRDefault="00F030F4" w:rsidP="00F030F4">
      <w:pPr>
        <w:spacing w:line="240" w:lineRule="auto"/>
      </w:pPr>
      <w:r>
        <w:t xml:space="preserve">         Střední pořadnice:              0.758</w:t>
      </w:r>
    </w:p>
    <w:p w:rsidR="00F030F4" w:rsidRDefault="00F030F4" w:rsidP="00F030F4">
      <w:pPr>
        <w:spacing w:line="240" w:lineRule="auto"/>
      </w:pPr>
      <w:r>
        <w:t xml:space="preserve">                  Vnější z:              0.761</w:t>
      </w:r>
    </w:p>
    <w:p w:rsidR="00F030F4" w:rsidRDefault="00F030F4" w:rsidP="00F030F4">
      <w:pPr>
        <w:spacing w:line="240" w:lineRule="auto"/>
      </w:pPr>
      <w:r>
        <w:t xml:space="preserve">                Směr tečny:   S 22^59'42.53" Z</w:t>
      </w:r>
    </w:p>
    <w:p w:rsidR="00F030F4" w:rsidRDefault="00F030F4" w:rsidP="00F030F4">
      <w:pPr>
        <w:spacing w:line="240" w:lineRule="auto"/>
      </w:pPr>
      <w:r>
        <w:t xml:space="preserve">             Radiální směr:   S 67^00'17.47" V</w:t>
      </w:r>
    </w:p>
    <w:p w:rsidR="00F030F4" w:rsidRDefault="00F030F4" w:rsidP="00F030F4">
      <w:pPr>
        <w:spacing w:line="240" w:lineRule="auto"/>
      </w:pPr>
      <w:r>
        <w:t xml:space="preserve">               Směr tětivy:   S 27^59'03.39" Z</w:t>
      </w:r>
    </w:p>
    <w:p w:rsidR="00F030F4" w:rsidRDefault="00F030F4" w:rsidP="00F030F4">
      <w:pPr>
        <w:spacing w:line="240" w:lineRule="auto"/>
      </w:pPr>
      <w:r>
        <w:t xml:space="preserve">             Radiální směr:   S 57^01'35.75" V</w:t>
      </w:r>
    </w:p>
    <w:p w:rsidR="00F030F4" w:rsidRDefault="00F030F4" w:rsidP="00F030F4">
      <w:pPr>
        <w:spacing w:line="240" w:lineRule="auto"/>
      </w:pPr>
      <w:r>
        <w:t xml:space="preserve">                Směr tečny:   S 32^58'24.25" Z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 4)         10+502.493  -1084112.702   -739019.922</w:t>
      </w:r>
    </w:p>
    <w:p w:rsidR="00F030F4" w:rsidRDefault="00F030F4" w:rsidP="00F030F4">
      <w:pPr>
        <w:spacing w:line="240" w:lineRule="auto"/>
      </w:pPr>
      <w:r>
        <w:t xml:space="preserve">              PC (       5)         10+546.558  -1084075.735   -739043.904</w:t>
      </w:r>
    </w:p>
    <w:p w:rsidR="00F030F4" w:rsidRDefault="00F030F4" w:rsidP="00F030F4">
      <w:pPr>
        <w:spacing w:line="240" w:lineRule="auto"/>
      </w:pPr>
      <w:r>
        <w:t xml:space="preserve">                Směr tečny:   S 32^58'24.25" Z</w:t>
      </w:r>
    </w:p>
    <w:p w:rsidR="00F030F4" w:rsidRDefault="00F030F4" w:rsidP="00F030F4">
      <w:pPr>
        <w:spacing w:line="240" w:lineRule="auto"/>
      </w:pPr>
      <w:r>
        <w:t xml:space="preserve">               Délka tečny:             44.065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 5)         10+546.558  -1084075.735   -739043.904</w:t>
      </w:r>
    </w:p>
    <w:p w:rsidR="00F030F4" w:rsidRDefault="00F030F4" w:rsidP="00F030F4">
      <w:pPr>
        <w:spacing w:line="240" w:lineRule="auto"/>
      </w:pPr>
      <w:r>
        <w:t xml:space="preserve">              PI (        )         10+572.172  -1084054.247   -739057.845</w:t>
      </w:r>
    </w:p>
    <w:p w:rsidR="00F030F4" w:rsidRDefault="00F030F4" w:rsidP="00F030F4">
      <w:pPr>
        <w:spacing w:line="240" w:lineRule="auto"/>
      </w:pPr>
      <w:r>
        <w:t xml:space="preserve">              CC (       6)                     -1084113.833   -739102.629</w:t>
      </w:r>
    </w:p>
    <w:p w:rsidR="00F030F4" w:rsidRDefault="00F030F4" w:rsidP="00F030F4">
      <w:pPr>
        <w:spacing w:line="240" w:lineRule="auto"/>
      </w:pPr>
      <w:r>
        <w:t xml:space="preserve">              PT (       7)         10+595.668  -1084046.831   -739082.362</w:t>
      </w:r>
    </w:p>
    <w:p w:rsidR="00F030F4" w:rsidRDefault="00F030F4" w:rsidP="00F030F4">
      <w:pPr>
        <w:spacing w:line="240" w:lineRule="auto"/>
      </w:pPr>
      <w:r>
        <w:lastRenderedPageBreak/>
        <w:t xml:space="preserve">                   Poloměr:             70.000</w:t>
      </w:r>
    </w:p>
    <w:p w:rsidR="00F030F4" w:rsidRDefault="00F030F4" w:rsidP="00F030F4">
      <w:pPr>
        <w:spacing w:line="240" w:lineRule="auto"/>
      </w:pPr>
      <w:r>
        <w:t xml:space="preserve">                      Úhel:       40^11'49.44" Vlevo</w:t>
      </w:r>
    </w:p>
    <w:p w:rsidR="00F030F4" w:rsidRDefault="00F030F4" w:rsidP="00F030F4">
      <w:pPr>
        <w:spacing w:line="240" w:lineRule="auto"/>
      </w:pPr>
      <w:r>
        <w:t xml:space="preserve">   Stupeň křivosti(Oblouk):       81^51'04.01"</w:t>
      </w:r>
    </w:p>
    <w:p w:rsidR="00F030F4" w:rsidRDefault="00F030F4" w:rsidP="00F030F4">
      <w:pPr>
        <w:spacing w:line="240" w:lineRule="auto"/>
      </w:pPr>
      <w:r>
        <w:t xml:space="preserve">                     Délka:             49.110</w:t>
      </w:r>
    </w:p>
    <w:p w:rsidR="00F030F4" w:rsidRDefault="00F030F4" w:rsidP="00F030F4">
      <w:pPr>
        <w:spacing w:line="240" w:lineRule="auto"/>
      </w:pPr>
      <w:r>
        <w:t xml:space="preserve">                     Tečna:             25.614</w:t>
      </w:r>
    </w:p>
    <w:p w:rsidR="00F030F4" w:rsidRDefault="00F030F4" w:rsidP="00F030F4">
      <w:pPr>
        <w:spacing w:line="240" w:lineRule="auto"/>
      </w:pPr>
      <w:r>
        <w:t xml:space="preserve">                    Tětiva:             48.109</w:t>
      </w:r>
    </w:p>
    <w:p w:rsidR="00F030F4" w:rsidRDefault="00F030F4" w:rsidP="00F030F4">
      <w:pPr>
        <w:spacing w:line="240" w:lineRule="auto"/>
      </w:pPr>
      <w:r>
        <w:t xml:space="preserve">         Střední pořadnice:              4.263</w:t>
      </w:r>
    </w:p>
    <w:p w:rsidR="00F030F4" w:rsidRDefault="00F030F4" w:rsidP="00F030F4">
      <w:pPr>
        <w:spacing w:line="240" w:lineRule="auto"/>
      </w:pPr>
      <w:r>
        <w:t xml:space="preserve">                  Vnější z:              4.539</w:t>
      </w:r>
    </w:p>
    <w:p w:rsidR="00F030F4" w:rsidRDefault="00F030F4" w:rsidP="00F030F4">
      <w:pPr>
        <w:spacing w:line="240" w:lineRule="auto"/>
      </w:pPr>
      <w:r>
        <w:t xml:space="preserve">                Směr tečny:   S 32^58'24.25" Z</w:t>
      </w:r>
    </w:p>
    <w:p w:rsidR="00F030F4" w:rsidRDefault="00F030F4" w:rsidP="00F030F4">
      <w:pPr>
        <w:spacing w:line="240" w:lineRule="auto"/>
      </w:pPr>
      <w:r>
        <w:t xml:space="preserve">             Radiální směr:   S 57^01'35.75" V</w:t>
      </w:r>
    </w:p>
    <w:p w:rsidR="00F030F4" w:rsidRDefault="00F030F4" w:rsidP="00F030F4">
      <w:pPr>
        <w:spacing w:line="240" w:lineRule="auto"/>
      </w:pPr>
      <w:r>
        <w:t xml:space="preserve">               Směr tětivy:   S 53^04'18.97" Z</w:t>
      </w:r>
    </w:p>
    <w:p w:rsidR="00F030F4" w:rsidRDefault="00F030F4" w:rsidP="00F030F4">
      <w:pPr>
        <w:spacing w:line="240" w:lineRule="auto"/>
      </w:pPr>
      <w:r>
        <w:t xml:space="preserve">             Radiální směr:   S 16^49'46.31" V</w:t>
      </w:r>
    </w:p>
    <w:p w:rsidR="00F030F4" w:rsidRDefault="00F030F4" w:rsidP="00F030F4">
      <w:pPr>
        <w:spacing w:line="240" w:lineRule="auto"/>
      </w:pPr>
      <w:r>
        <w:t xml:space="preserve">                Směr tečny:   S 73^10'13.69" Z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 7)         10+595.668  -1084046.831   -739082.362</w:t>
      </w:r>
    </w:p>
    <w:p w:rsidR="00F030F4" w:rsidRDefault="00F030F4" w:rsidP="00F030F4">
      <w:pPr>
        <w:spacing w:line="240" w:lineRule="auto"/>
      </w:pPr>
      <w:r>
        <w:t xml:space="preserve">              PC (       8)         10+823.492  -1083980.870   -739300.429</w:t>
      </w:r>
    </w:p>
    <w:p w:rsidR="00F030F4" w:rsidRDefault="00F030F4" w:rsidP="00F030F4">
      <w:pPr>
        <w:spacing w:line="240" w:lineRule="auto"/>
      </w:pPr>
      <w:r>
        <w:t xml:space="preserve">                Směr tečny:   S 73^10'13.69" Z</w:t>
      </w:r>
    </w:p>
    <w:p w:rsidR="00F030F4" w:rsidRDefault="00F030F4" w:rsidP="00F030F4">
      <w:pPr>
        <w:spacing w:line="240" w:lineRule="auto"/>
      </w:pPr>
      <w:r>
        <w:t xml:space="preserve">               Délka tečny:            227.824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 8)         10+823.492  -1083980.870   -739300.429</w:t>
      </w:r>
    </w:p>
    <w:p w:rsidR="00F030F4" w:rsidRDefault="00F030F4" w:rsidP="00F030F4">
      <w:pPr>
        <w:spacing w:line="240" w:lineRule="auto"/>
      </w:pPr>
      <w:r>
        <w:t xml:space="preserve">              PI (        )         10+854.063  -1083972.019   -739329.690</w:t>
      </w:r>
    </w:p>
    <w:p w:rsidR="00F030F4" w:rsidRDefault="00F030F4" w:rsidP="00F030F4">
      <w:pPr>
        <w:spacing w:line="240" w:lineRule="auto"/>
      </w:pPr>
      <w:r>
        <w:t xml:space="preserve">              CC (       9)                     -1083947.369   -739290.295</w:t>
      </w:r>
    </w:p>
    <w:p w:rsidR="00F030F4" w:rsidRDefault="00F030F4" w:rsidP="00F030F4">
      <w:pPr>
        <w:spacing w:line="240" w:lineRule="auto"/>
      </w:pPr>
      <w:r>
        <w:t xml:space="preserve">              PT (      10)         10+873.749  -1083941.833   -739324.855</w:t>
      </w:r>
    </w:p>
    <w:p w:rsidR="00F030F4" w:rsidRDefault="00F030F4" w:rsidP="00F030F4">
      <w:pPr>
        <w:spacing w:line="240" w:lineRule="auto"/>
      </w:pPr>
      <w:r>
        <w:t xml:space="preserve">                   Poloměr:             35.000</w:t>
      </w:r>
    </w:p>
    <w:p w:rsidR="00F030F4" w:rsidRDefault="00F030F4" w:rsidP="00F030F4">
      <w:pPr>
        <w:spacing w:line="240" w:lineRule="auto"/>
      </w:pPr>
      <w:r>
        <w:t xml:space="preserve">                      Úhel:       82^16'19.38" Vpravo</w:t>
      </w:r>
    </w:p>
    <w:p w:rsidR="00F030F4" w:rsidRDefault="00F030F4" w:rsidP="00F030F4">
      <w:pPr>
        <w:spacing w:line="240" w:lineRule="auto"/>
      </w:pPr>
      <w:r>
        <w:t xml:space="preserve">   Stupeň křivosti(Oblouk):      163^42'08.02"</w:t>
      </w:r>
    </w:p>
    <w:p w:rsidR="00F030F4" w:rsidRDefault="00F030F4" w:rsidP="00F030F4">
      <w:pPr>
        <w:spacing w:line="240" w:lineRule="auto"/>
      </w:pPr>
      <w:r>
        <w:t xml:space="preserve">                     Délka:             50.257</w:t>
      </w:r>
    </w:p>
    <w:p w:rsidR="00F030F4" w:rsidRDefault="00F030F4" w:rsidP="00F030F4">
      <w:pPr>
        <w:spacing w:line="240" w:lineRule="auto"/>
      </w:pPr>
      <w:r>
        <w:t xml:space="preserve">                     Tečna:             30.571</w:t>
      </w:r>
    </w:p>
    <w:p w:rsidR="00F030F4" w:rsidRDefault="00F030F4" w:rsidP="00F030F4">
      <w:pPr>
        <w:spacing w:line="240" w:lineRule="auto"/>
      </w:pPr>
      <w:r>
        <w:t xml:space="preserve">                    Tětiva:             46.049</w:t>
      </w:r>
    </w:p>
    <w:p w:rsidR="00F030F4" w:rsidRDefault="00F030F4" w:rsidP="00F030F4">
      <w:pPr>
        <w:spacing w:line="240" w:lineRule="auto"/>
      </w:pPr>
      <w:r>
        <w:t xml:space="preserve">         Střední pořadnice:              8.640</w:t>
      </w:r>
    </w:p>
    <w:p w:rsidR="00F030F4" w:rsidRDefault="00F030F4" w:rsidP="00F030F4">
      <w:pPr>
        <w:spacing w:line="240" w:lineRule="auto"/>
      </w:pPr>
      <w:r>
        <w:t xml:space="preserve">                  Vnější z:             11.471</w:t>
      </w:r>
    </w:p>
    <w:p w:rsidR="00F030F4" w:rsidRDefault="00F030F4" w:rsidP="00F030F4">
      <w:pPr>
        <w:spacing w:line="240" w:lineRule="auto"/>
      </w:pPr>
      <w:r>
        <w:t xml:space="preserve">                Směr tečny:   S 73^10'13.69" Z</w:t>
      </w:r>
    </w:p>
    <w:p w:rsidR="00F030F4" w:rsidRDefault="00F030F4" w:rsidP="00F030F4">
      <w:pPr>
        <w:spacing w:line="240" w:lineRule="auto"/>
      </w:pPr>
      <w:r>
        <w:t xml:space="preserve">             Radiální směr:   S 16^49'46.31" V</w:t>
      </w:r>
    </w:p>
    <w:p w:rsidR="00F030F4" w:rsidRDefault="00F030F4" w:rsidP="00F030F4">
      <w:pPr>
        <w:spacing w:line="240" w:lineRule="auto"/>
      </w:pPr>
      <w:r>
        <w:t xml:space="preserve">               Směr tětivy:   S 32^02'04.00" Z</w:t>
      </w:r>
    </w:p>
    <w:p w:rsidR="00F030F4" w:rsidRDefault="00F030F4" w:rsidP="00F030F4">
      <w:pPr>
        <w:spacing w:line="240" w:lineRule="auto"/>
      </w:pPr>
      <w:r>
        <w:t xml:space="preserve">             Radiální směr:   J 80^53'54.31" V</w:t>
      </w:r>
    </w:p>
    <w:p w:rsidR="00F030F4" w:rsidRDefault="00F030F4" w:rsidP="00F030F4">
      <w:pPr>
        <w:spacing w:line="240" w:lineRule="auto"/>
      </w:pPr>
      <w:r>
        <w:t xml:space="preserve">                Směr tečny:   S  9^06'05.69" V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10)         10+873.749  -1083941.833   -739324.855</w:t>
      </w:r>
    </w:p>
    <w:p w:rsidR="00F030F4" w:rsidRDefault="00F030F4" w:rsidP="00F030F4">
      <w:pPr>
        <w:spacing w:line="240" w:lineRule="auto"/>
      </w:pPr>
      <w:r>
        <w:t xml:space="preserve">              PC (      11)         10+880.911  -1083934.761   -739323.722</w:t>
      </w:r>
    </w:p>
    <w:p w:rsidR="00F030F4" w:rsidRDefault="00F030F4" w:rsidP="00F030F4">
      <w:pPr>
        <w:spacing w:line="240" w:lineRule="auto"/>
      </w:pPr>
      <w:r>
        <w:t xml:space="preserve">                Směr tečny:   S  9^06'05.69" V</w:t>
      </w:r>
    </w:p>
    <w:p w:rsidR="00F030F4" w:rsidRDefault="00F030F4" w:rsidP="00F030F4">
      <w:pPr>
        <w:spacing w:line="240" w:lineRule="auto"/>
      </w:pPr>
      <w:r>
        <w:t xml:space="preserve">               Délka tečny:              7.162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11)         10+880.911  -1083934.761   -739323.722</w:t>
      </w:r>
    </w:p>
    <w:p w:rsidR="00F030F4" w:rsidRDefault="00F030F4" w:rsidP="00F030F4">
      <w:pPr>
        <w:spacing w:line="240" w:lineRule="auto"/>
      </w:pPr>
      <w:r>
        <w:t xml:space="preserve">              PI (        )         10+906.682  -1083909.314   -739319.645</w:t>
      </w:r>
    </w:p>
    <w:p w:rsidR="00F030F4" w:rsidRDefault="00F030F4" w:rsidP="00F030F4">
      <w:pPr>
        <w:spacing w:line="240" w:lineRule="auto"/>
      </w:pPr>
      <w:r>
        <w:lastRenderedPageBreak/>
        <w:t xml:space="preserve">              CC (      12)                     -1083953.743   -739205.233</w:t>
      </w:r>
    </w:p>
    <w:p w:rsidR="00F030F4" w:rsidRDefault="00F030F4" w:rsidP="00F030F4">
      <w:pPr>
        <w:spacing w:line="240" w:lineRule="auto"/>
      </w:pPr>
      <w:r>
        <w:t xml:space="preserve">              PT (      13)         10+931.682  -1083887.785   -739305.480</w:t>
      </w:r>
    </w:p>
    <w:p w:rsidR="00F030F4" w:rsidRDefault="00F030F4" w:rsidP="00F030F4">
      <w:pPr>
        <w:spacing w:line="240" w:lineRule="auto"/>
      </w:pPr>
      <w:r>
        <w:t xml:space="preserve">                   Poloměr:            120.000</w:t>
      </w:r>
    </w:p>
    <w:p w:rsidR="00F030F4" w:rsidRDefault="00F030F4" w:rsidP="00F030F4">
      <w:pPr>
        <w:spacing w:line="240" w:lineRule="auto"/>
      </w:pPr>
      <w:r>
        <w:t xml:space="preserve">                      Úhel:       24^14'28.66" Vpravo</w:t>
      </w:r>
    </w:p>
    <w:p w:rsidR="00F030F4" w:rsidRDefault="00F030F4" w:rsidP="00F030F4">
      <w:pPr>
        <w:spacing w:line="240" w:lineRule="auto"/>
      </w:pPr>
      <w:r>
        <w:t xml:space="preserve">   Stupeň křivosti(Oblouk):       47^44'47.34"</w:t>
      </w:r>
    </w:p>
    <w:p w:rsidR="00F030F4" w:rsidRDefault="00F030F4" w:rsidP="00F030F4">
      <w:pPr>
        <w:spacing w:line="240" w:lineRule="auto"/>
      </w:pPr>
      <w:r>
        <w:t xml:space="preserve">                     Délka:             50.771</w:t>
      </w:r>
    </w:p>
    <w:p w:rsidR="00F030F4" w:rsidRDefault="00F030F4" w:rsidP="00F030F4">
      <w:pPr>
        <w:spacing w:line="240" w:lineRule="auto"/>
      </w:pPr>
      <w:r>
        <w:t xml:space="preserve">                     Tečna:             25.771</w:t>
      </w:r>
    </w:p>
    <w:p w:rsidR="00F030F4" w:rsidRDefault="00F030F4" w:rsidP="00F030F4">
      <w:pPr>
        <w:spacing w:line="240" w:lineRule="auto"/>
      </w:pPr>
      <w:r>
        <w:t xml:space="preserve">                    Tětiva:             50.393</w:t>
      </w:r>
    </w:p>
    <w:p w:rsidR="00F030F4" w:rsidRDefault="00F030F4" w:rsidP="00F030F4">
      <w:pPr>
        <w:spacing w:line="240" w:lineRule="auto"/>
      </w:pPr>
      <w:r>
        <w:t xml:space="preserve">         Střední pořadnice:              2.675</w:t>
      </w:r>
    </w:p>
    <w:p w:rsidR="00F030F4" w:rsidRDefault="00F030F4" w:rsidP="00F030F4">
      <w:pPr>
        <w:spacing w:line="240" w:lineRule="auto"/>
      </w:pPr>
      <w:r>
        <w:t xml:space="preserve">                  Vnější z:              2.736</w:t>
      </w:r>
    </w:p>
    <w:p w:rsidR="00F030F4" w:rsidRDefault="00F030F4" w:rsidP="00F030F4">
      <w:pPr>
        <w:spacing w:line="240" w:lineRule="auto"/>
      </w:pPr>
      <w:r>
        <w:t xml:space="preserve">                Směr tečny:   S  9^06'05.69" V</w:t>
      </w:r>
    </w:p>
    <w:p w:rsidR="00F030F4" w:rsidRDefault="00F030F4" w:rsidP="00F030F4">
      <w:pPr>
        <w:spacing w:line="240" w:lineRule="auto"/>
      </w:pPr>
      <w:r>
        <w:t xml:space="preserve">             Radiální směr:   J 80^53'54.31" V</w:t>
      </w:r>
    </w:p>
    <w:p w:rsidR="00F030F4" w:rsidRDefault="00F030F4" w:rsidP="00F030F4">
      <w:pPr>
        <w:spacing w:line="240" w:lineRule="auto"/>
      </w:pPr>
      <w:r>
        <w:t xml:space="preserve">               Směr tětivy:   S 21^13'20.02" V</w:t>
      </w:r>
    </w:p>
    <w:p w:rsidR="00F030F4" w:rsidRDefault="00F030F4" w:rsidP="00F030F4">
      <w:pPr>
        <w:spacing w:line="240" w:lineRule="auto"/>
      </w:pPr>
      <w:r>
        <w:t xml:space="preserve">             Radiální směr:   J 56^39'25.65" V</w:t>
      </w:r>
    </w:p>
    <w:p w:rsidR="00F030F4" w:rsidRDefault="00F030F4" w:rsidP="00F030F4">
      <w:pPr>
        <w:spacing w:line="240" w:lineRule="auto"/>
      </w:pPr>
      <w:r>
        <w:t xml:space="preserve">                Směr tečny:   S 33^20'34.35" V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13)         10+931.682  -1083887.785   -739305.480</w:t>
      </w:r>
    </w:p>
    <w:p w:rsidR="00F030F4" w:rsidRDefault="00F030F4" w:rsidP="00F030F4">
      <w:pPr>
        <w:spacing w:line="240" w:lineRule="auto"/>
      </w:pPr>
      <w:r>
        <w:t xml:space="preserve">              PC (      14)         11+001.667  -1083829.320   -739267.013</w:t>
      </w:r>
    </w:p>
    <w:p w:rsidR="00F030F4" w:rsidRDefault="00F030F4" w:rsidP="00F030F4">
      <w:pPr>
        <w:spacing w:line="240" w:lineRule="auto"/>
      </w:pPr>
      <w:r>
        <w:t xml:space="preserve">                Směr tečny:   S 33^20'34.35" V</w:t>
      </w:r>
    </w:p>
    <w:p w:rsidR="00F030F4" w:rsidRDefault="00F030F4" w:rsidP="00F030F4">
      <w:pPr>
        <w:spacing w:line="240" w:lineRule="auto"/>
      </w:pPr>
      <w:r>
        <w:t xml:space="preserve">               Délka tečny:             69.985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14)         11+001.667  -1083829.320   -739267.013</w:t>
      </w:r>
    </w:p>
    <w:p w:rsidR="00F030F4" w:rsidRDefault="00F030F4" w:rsidP="00F030F4">
      <w:pPr>
        <w:spacing w:line="240" w:lineRule="auto"/>
      </w:pPr>
      <w:r>
        <w:t xml:space="preserve">              PI (        )         11+033.430  -1083802.786   -739249.555</w:t>
      </w:r>
    </w:p>
    <w:p w:rsidR="00F030F4" w:rsidRDefault="00F030F4" w:rsidP="00F030F4">
      <w:pPr>
        <w:spacing w:line="240" w:lineRule="auto"/>
      </w:pPr>
      <w:r>
        <w:t xml:space="preserve">              CC (      15)                     -1083812.831   -739292.075</w:t>
      </w:r>
    </w:p>
    <w:p w:rsidR="00F030F4" w:rsidRDefault="00F030F4" w:rsidP="00F030F4">
      <w:pPr>
        <w:spacing w:line="240" w:lineRule="auto"/>
      </w:pPr>
      <w:r>
        <w:t xml:space="preserve">              PT (      16)         11+050.503  -1083786.869   -739277.042</w:t>
      </w:r>
    </w:p>
    <w:p w:rsidR="00F030F4" w:rsidRDefault="00F030F4" w:rsidP="00F030F4">
      <w:pPr>
        <w:spacing w:line="240" w:lineRule="auto"/>
      </w:pPr>
      <w:r>
        <w:t xml:space="preserve">                   Poloměr:             30.000</w:t>
      </w:r>
    </w:p>
    <w:p w:rsidR="00F030F4" w:rsidRDefault="00F030F4" w:rsidP="00F030F4">
      <w:pPr>
        <w:spacing w:line="240" w:lineRule="auto"/>
      </w:pPr>
      <w:r>
        <w:t xml:space="preserve">                      Úhel:       93^16'09.41" Vlevo</w:t>
      </w:r>
    </w:p>
    <w:p w:rsidR="00F030F4" w:rsidRDefault="00F030F4" w:rsidP="00F030F4">
      <w:pPr>
        <w:spacing w:line="240" w:lineRule="auto"/>
      </w:pPr>
      <w:r>
        <w:t xml:space="preserve">   Stupeň křivosti(Oblouk):      190^59'09.35"</w:t>
      </w:r>
    </w:p>
    <w:p w:rsidR="00F030F4" w:rsidRDefault="00F030F4" w:rsidP="00F030F4">
      <w:pPr>
        <w:spacing w:line="240" w:lineRule="auto"/>
      </w:pPr>
      <w:r>
        <w:t xml:space="preserve">                     Délka:             48.836</w:t>
      </w:r>
    </w:p>
    <w:p w:rsidR="00F030F4" w:rsidRDefault="00F030F4" w:rsidP="00F030F4">
      <w:pPr>
        <w:spacing w:line="240" w:lineRule="auto"/>
      </w:pPr>
      <w:r>
        <w:t xml:space="preserve">                     Tečna:             31.763</w:t>
      </w:r>
    </w:p>
    <w:p w:rsidR="00F030F4" w:rsidRDefault="00F030F4" w:rsidP="00F030F4">
      <w:pPr>
        <w:spacing w:line="240" w:lineRule="auto"/>
      </w:pPr>
      <w:r>
        <w:t xml:space="preserve">                    Tětiva:             43.619</w:t>
      </w:r>
    </w:p>
    <w:p w:rsidR="00F030F4" w:rsidRDefault="00F030F4" w:rsidP="00F030F4">
      <w:pPr>
        <w:spacing w:line="240" w:lineRule="auto"/>
      </w:pPr>
      <w:r>
        <w:t xml:space="preserve">         Střední pořadnice:              9.401</w:t>
      </w:r>
    </w:p>
    <w:p w:rsidR="00F030F4" w:rsidRDefault="00F030F4" w:rsidP="00F030F4">
      <w:pPr>
        <w:spacing w:line="240" w:lineRule="auto"/>
      </w:pPr>
      <w:r>
        <w:t xml:space="preserve">                  Vnější z:             13.691</w:t>
      </w:r>
    </w:p>
    <w:p w:rsidR="00F030F4" w:rsidRDefault="00F030F4" w:rsidP="00F030F4">
      <w:pPr>
        <w:spacing w:line="240" w:lineRule="auto"/>
      </w:pPr>
      <w:r>
        <w:t xml:space="preserve">                Směr tečny:   S 33^20'34.35" V</w:t>
      </w:r>
    </w:p>
    <w:p w:rsidR="00F030F4" w:rsidRDefault="00F030F4" w:rsidP="00F030F4">
      <w:pPr>
        <w:spacing w:line="240" w:lineRule="auto"/>
      </w:pPr>
      <w:r>
        <w:t xml:space="preserve">             Radiální směr:   J 56^39'25.65" V</w:t>
      </w:r>
    </w:p>
    <w:p w:rsidR="00F030F4" w:rsidRDefault="00F030F4" w:rsidP="00F030F4">
      <w:pPr>
        <w:spacing w:line="240" w:lineRule="auto"/>
      </w:pPr>
      <w:r>
        <w:t xml:space="preserve">               Směr tětivy:   S 13^17'30.36" Z</w:t>
      </w:r>
    </w:p>
    <w:p w:rsidR="00F030F4" w:rsidRDefault="00F030F4" w:rsidP="00F030F4">
      <w:pPr>
        <w:spacing w:line="240" w:lineRule="auto"/>
      </w:pPr>
      <w:r>
        <w:t xml:space="preserve">             Radiální směr:   S 30^04'24.94" V</w:t>
      </w:r>
    </w:p>
    <w:p w:rsidR="00F030F4" w:rsidRDefault="00F030F4" w:rsidP="00F030F4">
      <w:pPr>
        <w:spacing w:line="240" w:lineRule="auto"/>
      </w:pPr>
      <w:r>
        <w:t xml:space="preserve">                Směr tečny:   S 59^55'35.06" Z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16)         11+050.503  -1083786.869   -739277.042</w:t>
      </w:r>
    </w:p>
    <w:p w:rsidR="00F030F4" w:rsidRDefault="00F030F4" w:rsidP="00F030F4">
      <w:pPr>
        <w:spacing w:line="240" w:lineRule="auto"/>
      </w:pPr>
      <w:r>
        <w:t xml:space="preserve">              PC (      17)         11+183.080  -1083720.433   -739391.771</w:t>
      </w:r>
    </w:p>
    <w:p w:rsidR="00F030F4" w:rsidRDefault="00F030F4" w:rsidP="00F030F4">
      <w:pPr>
        <w:spacing w:line="240" w:lineRule="auto"/>
      </w:pPr>
      <w:r>
        <w:t xml:space="preserve">                Směr tečny:   S 59^55'35.06" Z</w:t>
      </w:r>
    </w:p>
    <w:p w:rsidR="00F030F4" w:rsidRDefault="00F030F4" w:rsidP="00F030F4">
      <w:pPr>
        <w:spacing w:line="240" w:lineRule="auto"/>
      </w:pPr>
      <w:r>
        <w:t xml:space="preserve">               Délka tečny:            132.577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lastRenderedPageBreak/>
        <w:t xml:space="preserve">              PC (      17)         11+183.080  -1083720.433   -739391.771</w:t>
      </w:r>
    </w:p>
    <w:p w:rsidR="00F030F4" w:rsidRDefault="00F030F4" w:rsidP="00F030F4">
      <w:pPr>
        <w:spacing w:line="240" w:lineRule="auto"/>
      </w:pPr>
      <w:r>
        <w:t xml:space="preserve">              PI (        )         11+222.366  -1083700.747   -739425.769</w:t>
      </w:r>
    </w:p>
    <w:p w:rsidR="00F030F4" w:rsidRDefault="00F030F4" w:rsidP="00F030F4">
      <w:pPr>
        <w:spacing w:line="240" w:lineRule="auto"/>
      </w:pPr>
      <w:r>
        <w:t xml:space="preserve">              CC (      18)                     -1083681.491   -739369.221</w:t>
      </w:r>
    </w:p>
    <w:p w:rsidR="00F030F4" w:rsidRDefault="00F030F4" w:rsidP="00F030F4">
      <w:pPr>
        <w:spacing w:line="240" w:lineRule="auto"/>
      </w:pPr>
      <w:r>
        <w:t xml:space="preserve">              PT (      19)         11+247.674  -1083664.403   -739410.851</w:t>
      </w:r>
    </w:p>
    <w:p w:rsidR="00F030F4" w:rsidRDefault="00F030F4" w:rsidP="00F030F4">
      <w:pPr>
        <w:spacing w:line="240" w:lineRule="auto"/>
      </w:pPr>
      <w:r>
        <w:t xml:space="preserve">                   Poloměr:             45.000</w:t>
      </w:r>
    </w:p>
    <w:p w:rsidR="00F030F4" w:rsidRDefault="00F030F4" w:rsidP="00F030F4">
      <w:pPr>
        <w:spacing w:line="240" w:lineRule="auto"/>
      </w:pPr>
      <w:r>
        <w:t xml:space="preserve">                      Úhel:       82^14'36.66" Vpravo</w:t>
      </w:r>
    </w:p>
    <w:p w:rsidR="00F030F4" w:rsidRDefault="00F030F4" w:rsidP="00F030F4">
      <w:pPr>
        <w:spacing w:line="240" w:lineRule="auto"/>
      </w:pPr>
      <w:r>
        <w:t xml:space="preserve">   Stupeň křivosti(Oblouk):      127^19'26.24"</w:t>
      </w:r>
    </w:p>
    <w:p w:rsidR="00F030F4" w:rsidRDefault="00F030F4" w:rsidP="00F030F4">
      <w:pPr>
        <w:spacing w:line="240" w:lineRule="auto"/>
      </w:pPr>
      <w:r>
        <w:t xml:space="preserve">                     Délka:             64.594</w:t>
      </w:r>
    </w:p>
    <w:p w:rsidR="00F030F4" w:rsidRDefault="00F030F4" w:rsidP="00F030F4">
      <w:pPr>
        <w:spacing w:line="240" w:lineRule="auto"/>
      </w:pPr>
      <w:r>
        <w:t xml:space="preserve">                     Tečna:             39.286</w:t>
      </w:r>
    </w:p>
    <w:p w:rsidR="00F030F4" w:rsidRDefault="00F030F4" w:rsidP="00F030F4">
      <w:pPr>
        <w:spacing w:line="240" w:lineRule="auto"/>
      </w:pPr>
      <w:r>
        <w:t xml:space="preserve">                    Tětiva:             59.190</w:t>
      </w:r>
    </w:p>
    <w:p w:rsidR="00F030F4" w:rsidRDefault="00F030F4" w:rsidP="00F030F4">
      <w:pPr>
        <w:spacing w:line="240" w:lineRule="auto"/>
      </w:pPr>
      <w:r>
        <w:t xml:space="preserve">         Střední pořadnice:             11.101</w:t>
      </w:r>
    </w:p>
    <w:p w:rsidR="00F030F4" w:rsidRDefault="00F030F4" w:rsidP="00F030F4">
      <w:pPr>
        <w:spacing w:line="240" w:lineRule="auto"/>
      </w:pPr>
      <w:r>
        <w:t xml:space="preserve">                  Vnější z:             14.736</w:t>
      </w:r>
    </w:p>
    <w:p w:rsidR="00F030F4" w:rsidRDefault="00F030F4" w:rsidP="00F030F4">
      <w:pPr>
        <w:spacing w:line="240" w:lineRule="auto"/>
      </w:pPr>
      <w:r>
        <w:t xml:space="preserve">                Směr tečny:   S 59^55'35.06" Z</w:t>
      </w:r>
    </w:p>
    <w:p w:rsidR="00F030F4" w:rsidRDefault="00F030F4" w:rsidP="00F030F4">
      <w:pPr>
        <w:spacing w:line="240" w:lineRule="auto"/>
      </w:pPr>
      <w:r>
        <w:t xml:space="preserve">             Radiální směr:   S 30^04'24.94" V</w:t>
      </w:r>
    </w:p>
    <w:p w:rsidR="00F030F4" w:rsidRDefault="00F030F4" w:rsidP="00F030F4">
      <w:pPr>
        <w:spacing w:line="240" w:lineRule="auto"/>
      </w:pPr>
      <w:r>
        <w:t xml:space="preserve">               Směr tětivy:   S 18^48'16.73" Z</w:t>
      </w:r>
    </w:p>
    <w:p w:rsidR="00F030F4" w:rsidRDefault="00F030F4" w:rsidP="00F030F4">
      <w:pPr>
        <w:spacing w:line="240" w:lineRule="auto"/>
      </w:pPr>
      <w:r>
        <w:t xml:space="preserve">             Radiální směr:   J 67^40'58.40" V</w:t>
      </w:r>
    </w:p>
    <w:p w:rsidR="00F030F4" w:rsidRDefault="00F030F4" w:rsidP="00F030F4">
      <w:pPr>
        <w:spacing w:line="240" w:lineRule="auto"/>
      </w:pPr>
      <w:r>
        <w:t xml:space="preserve">                Směr tečny:   S 22^19'01.60" V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19)         11+247.674  -1083664.403   -739410.851</w:t>
      </w:r>
    </w:p>
    <w:p w:rsidR="00F030F4" w:rsidRDefault="00F030F4" w:rsidP="00F030F4">
      <w:pPr>
        <w:spacing w:line="240" w:lineRule="auto"/>
      </w:pPr>
      <w:r>
        <w:t xml:space="preserve">              PC (      20)         11+499.036  -1083431.869   -739315.400</w:t>
      </w:r>
    </w:p>
    <w:p w:rsidR="00F030F4" w:rsidRDefault="00F030F4" w:rsidP="00F030F4">
      <w:pPr>
        <w:spacing w:line="240" w:lineRule="auto"/>
      </w:pPr>
      <w:r>
        <w:t xml:space="preserve">                Směr tečny:   S 22^19'01.60" V</w:t>
      </w:r>
    </w:p>
    <w:p w:rsidR="00F030F4" w:rsidRDefault="00F030F4" w:rsidP="00F030F4">
      <w:pPr>
        <w:spacing w:line="240" w:lineRule="auto"/>
      </w:pPr>
      <w:r>
        <w:t xml:space="preserve">               Délka tečny:            251.362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20)         11+499.036  -1083431.869   -739315.400</w:t>
      </w:r>
    </w:p>
    <w:p w:rsidR="00F030F4" w:rsidRDefault="00F030F4" w:rsidP="00F030F4">
      <w:pPr>
        <w:spacing w:line="240" w:lineRule="auto"/>
      </w:pPr>
      <w:r>
        <w:t xml:space="preserve">              PI (        )         11+515.836  -1083416.327   -739309.021</w:t>
      </w:r>
    </w:p>
    <w:p w:rsidR="00F030F4" w:rsidRDefault="00F030F4" w:rsidP="00F030F4">
      <w:pPr>
        <w:spacing w:line="240" w:lineRule="auto"/>
      </w:pPr>
      <w:r>
        <w:t xml:space="preserve">              CC (      21)                     -1083420.477   -739343.153</w:t>
      </w:r>
    </w:p>
    <w:p w:rsidR="00F030F4" w:rsidRDefault="00F030F4" w:rsidP="00F030F4">
      <w:pPr>
        <w:spacing w:line="240" w:lineRule="auto"/>
      </w:pPr>
      <w:r>
        <w:t xml:space="preserve">              PT (      22)         11+529.665  -1083402.767   -739318.938</w:t>
      </w:r>
    </w:p>
    <w:p w:rsidR="00F030F4" w:rsidRDefault="00F030F4" w:rsidP="00F030F4">
      <w:pPr>
        <w:spacing w:line="240" w:lineRule="auto"/>
      </w:pPr>
      <w:r>
        <w:t xml:space="preserve">                   Poloměr:             30.000</w:t>
      </w:r>
    </w:p>
    <w:p w:rsidR="00F030F4" w:rsidRDefault="00F030F4" w:rsidP="00F030F4">
      <w:pPr>
        <w:spacing w:line="240" w:lineRule="auto"/>
      </w:pPr>
      <w:r>
        <w:t xml:space="preserve">                      Úhel:       58^29'52.99" Vlevo</w:t>
      </w:r>
    </w:p>
    <w:p w:rsidR="00F030F4" w:rsidRDefault="00F030F4" w:rsidP="00F030F4">
      <w:pPr>
        <w:spacing w:line="240" w:lineRule="auto"/>
      </w:pPr>
      <w:r>
        <w:t xml:space="preserve">   Stupeň křivosti(Oblouk):      190^59'09.35"</w:t>
      </w:r>
    </w:p>
    <w:p w:rsidR="00F030F4" w:rsidRDefault="00F030F4" w:rsidP="00F030F4">
      <w:pPr>
        <w:spacing w:line="240" w:lineRule="auto"/>
      </w:pPr>
      <w:r>
        <w:t xml:space="preserve">                     Délka:             30.630</w:t>
      </w:r>
    </w:p>
    <w:p w:rsidR="00F030F4" w:rsidRDefault="00F030F4" w:rsidP="00F030F4">
      <w:pPr>
        <w:spacing w:line="240" w:lineRule="auto"/>
      </w:pPr>
      <w:r>
        <w:t xml:space="preserve">                     Tečna:             16.800</w:t>
      </w:r>
    </w:p>
    <w:p w:rsidR="00F030F4" w:rsidRDefault="00F030F4" w:rsidP="00F030F4">
      <w:pPr>
        <w:spacing w:line="240" w:lineRule="auto"/>
      </w:pPr>
      <w:r>
        <w:t xml:space="preserve">                    Tětiva:             29.316</w:t>
      </w:r>
    </w:p>
    <w:p w:rsidR="00F030F4" w:rsidRDefault="00F030F4" w:rsidP="00F030F4">
      <w:pPr>
        <w:spacing w:line="240" w:lineRule="auto"/>
      </w:pPr>
      <w:r>
        <w:t xml:space="preserve">         Střední pořadnice:              3.825</w:t>
      </w:r>
    </w:p>
    <w:p w:rsidR="00F030F4" w:rsidRDefault="00F030F4" w:rsidP="00F030F4">
      <w:pPr>
        <w:spacing w:line="240" w:lineRule="auto"/>
      </w:pPr>
      <w:r>
        <w:t xml:space="preserve">                  Vnější z:              4.384</w:t>
      </w:r>
    </w:p>
    <w:p w:rsidR="00F030F4" w:rsidRDefault="00F030F4" w:rsidP="00F030F4">
      <w:pPr>
        <w:spacing w:line="240" w:lineRule="auto"/>
      </w:pPr>
      <w:r>
        <w:t xml:space="preserve">                Směr tečny:   S 22^19'01.60" V</w:t>
      </w:r>
    </w:p>
    <w:p w:rsidR="00F030F4" w:rsidRDefault="00F030F4" w:rsidP="00F030F4">
      <w:pPr>
        <w:spacing w:line="240" w:lineRule="auto"/>
      </w:pPr>
      <w:r>
        <w:t xml:space="preserve">             Radiální směr:   J 67^40'58.40" V</w:t>
      </w:r>
    </w:p>
    <w:p w:rsidR="00F030F4" w:rsidRDefault="00F030F4" w:rsidP="00F030F4">
      <w:pPr>
        <w:spacing w:line="240" w:lineRule="auto"/>
      </w:pPr>
      <w:r>
        <w:t xml:space="preserve">               Směr tětivy:   S  6^55'54.90" Z</w:t>
      </w:r>
    </w:p>
    <w:p w:rsidR="00F030F4" w:rsidRDefault="00F030F4" w:rsidP="00F030F4">
      <w:pPr>
        <w:spacing w:line="240" w:lineRule="auto"/>
      </w:pPr>
      <w:r>
        <w:t xml:space="preserve">             Radiální směr:   S 53^49'08.60" V</w:t>
      </w:r>
    </w:p>
    <w:p w:rsidR="00F030F4" w:rsidRDefault="00F030F4" w:rsidP="00F030F4">
      <w:pPr>
        <w:spacing w:line="240" w:lineRule="auto"/>
      </w:pPr>
      <w:r>
        <w:t xml:space="preserve">                Směr tečny:   S 36^10'51.40" Z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22)         11+529.665  -1083402.767   -739318.938</w:t>
      </w:r>
    </w:p>
    <w:p w:rsidR="00F030F4" w:rsidRDefault="00F030F4" w:rsidP="00F030F4">
      <w:pPr>
        <w:spacing w:line="240" w:lineRule="auto"/>
      </w:pPr>
      <w:r>
        <w:t xml:space="preserve">              PC (      23)         11+566.915  -1083372.700   -739340.928</w:t>
      </w:r>
    </w:p>
    <w:p w:rsidR="00F030F4" w:rsidRDefault="00F030F4" w:rsidP="00F030F4">
      <w:pPr>
        <w:spacing w:line="240" w:lineRule="auto"/>
      </w:pPr>
      <w:r>
        <w:t xml:space="preserve">                Směr tečny:   S 36^10'51.40" Z</w:t>
      </w:r>
    </w:p>
    <w:p w:rsidR="00F030F4" w:rsidRDefault="00F030F4" w:rsidP="00F030F4">
      <w:pPr>
        <w:spacing w:line="240" w:lineRule="auto"/>
      </w:pPr>
      <w:r>
        <w:t xml:space="preserve">               Délka tečny:             37.250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23)         11+566.915  -1083372.700   -739340.928</w:t>
      </w:r>
    </w:p>
    <w:p w:rsidR="00F030F4" w:rsidRDefault="00F030F4" w:rsidP="00F030F4">
      <w:pPr>
        <w:spacing w:line="240" w:lineRule="auto"/>
      </w:pPr>
      <w:r>
        <w:t xml:space="preserve">              PI (        )         11+602.114  -1083344.290   -739361.707</w:t>
      </w:r>
    </w:p>
    <w:p w:rsidR="00F030F4" w:rsidRDefault="00F030F4" w:rsidP="00F030F4">
      <w:pPr>
        <w:spacing w:line="240" w:lineRule="auto"/>
      </w:pPr>
      <w:r>
        <w:t xml:space="preserve">              CC (      24)                     -1083254.633   -739179.497</w:t>
      </w:r>
    </w:p>
    <w:p w:rsidR="00F030F4" w:rsidRDefault="00F030F4" w:rsidP="00F030F4">
      <w:pPr>
        <w:spacing w:line="240" w:lineRule="auto"/>
      </w:pPr>
      <w:r>
        <w:t xml:space="preserve">              PT (      25)         11+636.599  -1083310.492   -739371.538</w:t>
      </w:r>
    </w:p>
    <w:p w:rsidR="00F030F4" w:rsidRDefault="00F030F4" w:rsidP="00F030F4">
      <w:pPr>
        <w:spacing w:line="240" w:lineRule="auto"/>
      </w:pPr>
      <w:r>
        <w:t xml:space="preserve">                   Poloměr:            200.000</w:t>
      </w:r>
    </w:p>
    <w:p w:rsidR="00F030F4" w:rsidRDefault="00F030F4" w:rsidP="00F030F4">
      <w:pPr>
        <w:spacing w:line="240" w:lineRule="auto"/>
      </w:pPr>
      <w:r>
        <w:t xml:space="preserve">                      Úhel:       19^57'46.11" Vpravo</w:t>
      </w:r>
    </w:p>
    <w:p w:rsidR="00F030F4" w:rsidRDefault="00F030F4" w:rsidP="00F030F4">
      <w:pPr>
        <w:spacing w:line="240" w:lineRule="auto"/>
      </w:pPr>
      <w:r>
        <w:t xml:space="preserve">   Stupeň křivosti(Oblouk):       28^38'52.40"</w:t>
      </w:r>
    </w:p>
    <w:p w:rsidR="00F030F4" w:rsidRDefault="00F030F4" w:rsidP="00F030F4">
      <w:pPr>
        <w:spacing w:line="240" w:lineRule="auto"/>
      </w:pPr>
      <w:r>
        <w:t xml:space="preserve">                     Délka:             69.683</w:t>
      </w:r>
    </w:p>
    <w:p w:rsidR="00F030F4" w:rsidRDefault="00F030F4" w:rsidP="00F030F4">
      <w:pPr>
        <w:spacing w:line="240" w:lineRule="auto"/>
      </w:pPr>
      <w:r>
        <w:t xml:space="preserve">                     Tečna:             35.198</w:t>
      </w:r>
    </w:p>
    <w:p w:rsidR="00F030F4" w:rsidRDefault="00F030F4" w:rsidP="00F030F4">
      <w:pPr>
        <w:spacing w:line="240" w:lineRule="auto"/>
      </w:pPr>
      <w:r>
        <w:t xml:space="preserve">                    Tětiva:             69.331</w:t>
      </w:r>
    </w:p>
    <w:p w:rsidR="00F030F4" w:rsidRDefault="00F030F4" w:rsidP="00F030F4">
      <w:pPr>
        <w:spacing w:line="240" w:lineRule="auto"/>
      </w:pPr>
      <w:r>
        <w:t xml:space="preserve">         Střední pořadnice:              3.027</w:t>
      </w:r>
    </w:p>
    <w:p w:rsidR="00F030F4" w:rsidRDefault="00F030F4" w:rsidP="00F030F4">
      <w:pPr>
        <w:spacing w:line="240" w:lineRule="auto"/>
      </w:pPr>
      <w:r>
        <w:t xml:space="preserve">                  Vnější z:              3.074</w:t>
      </w:r>
    </w:p>
    <w:p w:rsidR="00F030F4" w:rsidRDefault="00F030F4" w:rsidP="00F030F4">
      <w:pPr>
        <w:spacing w:line="240" w:lineRule="auto"/>
      </w:pPr>
      <w:r>
        <w:t xml:space="preserve">                Směr tečny:   S 36^10'51.40" Z</w:t>
      </w:r>
    </w:p>
    <w:p w:rsidR="00F030F4" w:rsidRDefault="00F030F4" w:rsidP="00F030F4">
      <w:pPr>
        <w:spacing w:line="240" w:lineRule="auto"/>
      </w:pPr>
      <w:r>
        <w:t xml:space="preserve">             Radiální směr:   S 53^49'08.60" V</w:t>
      </w:r>
    </w:p>
    <w:p w:rsidR="00F030F4" w:rsidRDefault="00F030F4" w:rsidP="00F030F4">
      <w:pPr>
        <w:spacing w:line="240" w:lineRule="auto"/>
      </w:pPr>
      <w:r>
        <w:t xml:space="preserve">               Směr tětivy:   S 26^11'58.34" Z</w:t>
      </w:r>
    </w:p>
    <w:p w:rsidR="00F030F4" w:rsidRDefault="00F030F4" w:rsidP="00F030F4">
      <w:pPr>
        <w:spacing w:line="240" w:lineRule="auto"/>
      </w:pPr>
      <w:r>
        <w:t xml:space="preserve">             Radiální směr:   S 73^46'54.72" V</w:t>
      </w:r>
    </w:p>
    <w:p w:rsidR="00F030F4" w:rsidRDefault="00F030F4" w:rsidP="00F030F4">
      <w:pPr>
        <w:spacing w:line="240" w:lineRule="auto"/>
      </w:pPr>
      <w:r>
        <w:t xml:space="preserve">                Směr tečny:   S 16^13'05.28" Z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25)         11+636.599  -1083310.492   -739371.538</w:t>
      </w:r>
    </w:p>
    <w:p w:rsidR="00F030F4" w:rsidRDefault="00F030F4" w:rsidP="00F030F4">
      <w:pPr>
        <w:spacing w:line="240" w:lineRule="auto"/>
      </w:pPr>
      <w:r>
        <w:t xml:space="preserve">              PC (      26)         12+014.469  -1082947.659   -739477.075</w:t>
      </w:r>
    </w:p>
    <w:p w:rsidR="00F030F4" w:rsidRDefault="00F030F4" w:rsidP="00F030F4">
      <w:pPr>
        <w:spacing w:line="240" w:lineRule="auto"/>
      </w:pPr>
      <w:r>
        <w:t xml:space="preserve">                Směr tečny:   S 16^13'05.28" Z</w:t>
      </w:r>
    </w:p>
    <w:p w:rsidR="00F030F4" w:rsidRDefault="00F030F4" w:rsidP="00F030F4">
      <w:pPr>
        <w:spacing w:line="240" w:lineRule="auto"/>
      </w:pPr>
      <w:r>
        <w:t xml:space="preserve">               Délka tečny:            377.870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26)         12+014.469  -1082947.659   -739477.075</w:t>
      </w:r>
    </w:p>
    <w:p w:rsidR="00F030F4" w:rsidRDefault="00F030F4" w:rsidP="00F030F4">
      <w:pPr>
        <w:spacing w:line="240" w:lineRule="auto"/>
      </w:pPr>
      <w:r>
        <w:t xml:space="preserve">              PI (        )         12+065.528  -1082898.632   -739491.336</w:t>
      </w:r>
    </w:p>
    <w:p w:rsidR="00F030F4" w:rsidRDefault="00F030F4" w:rsidP="00F030F4">
      <w:pPr>
        <w:spacing w:line="240" w:lineRule="auto"/>
      </w:pPr>
      <w:r>
        <w:t xml:space="preserve">              CC (      27)                     -1083017.483   -739717.127</w:t>
      </w:r>
    </w:p>
    <w:p w:rsidR="00F030F4" w:rsidRDefault="00F030F4" w:rsidP="00F030F4">
      <w:pPr>
        <w:spacing w:line="240" w:lineRule="auto"/>
      </w:pPr>
      <w:r>
        <w:t xml:space="preserve">              PT (      28)         12+115.201  -1082859.123   -739523.679</w:t>
      </w:r>
    </w:p>
    <w:p w:rsidR="00F030F4" w:rsidRDefault="00F030F4" w:rsidP="00F030F4">
      <w:pPr>
        <w:spacing w:line="240" w:lineRule="auto"/>
      </w:pPr>
      <w:r>
        <w:t xml:space="preserve">                   Poloměr:            250.000</w:t>
      </w:r>
    </w:p>
    <w:p w:rsidR="00F030F4" w:rsidRDefault="00F030F4" w:rsidP="00F030F4">
      <w:pPr>
        <w:spacing w:line="240" w:lineRule="auto"/>
      </w:pPr>
      <w:r>
        <w:t xml:space="preserve">                      Úhel:       23^05'10.14" Vlevo</w:t>
      </w:r>
    </w:p>
    <w:p w:rsidR="00F030F4" w:rsidRDefault="00F030F4" w:rsidP="00F030F4">
      <w:pPr>
        <w:spacing w:line="240" w:lineRule="auto"/>
      </w:pPr>
      <w:r>
        <w:t xml:space="preserve">   Stupeň křivosti(Oblouk):       22^55'05.92"</w:t>
      </w:r>
    </w:p>
    <w:p w:rsidR="00F030F4" w:rsidRDefault="00F030F4" w:rsidP="00F030F4">
      <w:pPr>
        <w:spacing w:line="240" w:lineRule="auto"/>
      </w:pPr>
      <w:r>
        <w:t xml:space="preserve">                     Délka:            100.732</w:t>
      </w:r>
    </w:p>
    <w:p w:rsidR="00F030F4" w:rsidRDefault="00F030F4" w:rsidP="00F030F4">
      <w:pPr>
        <w:spacing w:line="240" w:lineRule="auto"/>
      </w:pPr>
      <w:r>
        <w:t xml:space="preserve">                     Tečna:             51.059</w:t>
      </w:r>
    </w:p>
    <w:p w:rsidR="00F030F4" w:rsidRDefault="00F030F4" w:rsidP="00F030F4">
      <w:pPr>
        <w:spacing w:line="240" w:lineRule="auto"/>
      </w:pPr>
      <w:r>
        <w:t xml:space="preserve">                    Tětiva:            100.052</w:t>
      </w:r>
    </w:p>
    <w:p w:rsidR="00F030F4" w:rsidRDefault="00F030F4" w:rsidP="00F030F4">
      <w:pPr>
        <w:spacing w:line="240" w:lineRule="auto"/>
      </w:pPr>
      <w:r>
        <w:t xml:space="preserve">         Střední pořadnice:              5.056</w:t>
      </w:r>
    </w:p>
    <w:p w:rsidR="00F030F4" w:rsidRDefault="00F030F4" w:rsidP="00F030F4">
      <w:pPr>
        <w:spacing w:line="240" w:lineRule="auto"/>
      </w:pPr>
      <w:r>
        <w:t xml:space="preserve">                  Vnější z:              5.161</w:t>
      </w:r>
    </w:p>
    <w:p w:rsidR="00F030F4" w:rsidRDefault="00F030F4" w:rsidP="00F030F4">
      <w:pPr>
        <w:spacing w:line="240" w:lineRule="auto"/>
      </w:pPr>
      <w:r>
        <w:t xml:space="preserve">                Směr tečny:   S 16^13'05.28" Z</w:t>
      </w:r>
    </w:p>
    <w:p w:rsidR="00F030F4" w:rsidRDefault="00F030F4" w:rsidP="00F030F4">
      <w:pPr>
        <w:spacing w:line="240" w:lineRule="auto"/>
      </w:pPr>
      <w:r>
        <w:t xml:space="preserve">             Radiální směr:   S 73^46'54.72" V</w:t>
      </w:r>
    </w:p>
    <w:p w:rsidR="00F030F4" w:rsidRDefault="00F030F4" w:rsidP="00F030F4">
      <w:pPr>
        <w:spacing w:line="240" w:lineRule="auto"/>
      </w:pPr>
      <w:r>
        <w:t xml:space="preserve">               Směr tětivy:   S 27^45'40.35" Z</w:t>
      </w:r>
    </w:p>
    <w:p w:rsidR="00F030F4" w:rsidRDefault="00F030F4" w:rsidP="00F030F4">
      <w:pPr>
        <w:spacing w:line="240" w:lineRule="auto"/>
      </w:pPr>
      <w:r>
        <w:t xml:space="preserve">             Radiální směr:   S 50^41'44.58" V</w:t>
      </w:r>
    </w:p>
    <w:p w:rsidR="00F030F4" w:rsidRDefault="00F030F4" w:rsidP="00F030F4">
      <w:pPr>
        <w:spacing w:line="240" w:lineRule="auto"/>
      </w:pPr>
      <w:r>
        <w:t xml:space="preserve">                Směr tečny:   S 39^18'15.42" Z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28)         12+115.201  -1082859.123   -739523.679</w:t>
      </w:r>
    </w:p>
    <w:p w:rsidR="00F030F4" w:rsidRDefault="00F030F4" w:rsidP="00F030F4">
      <w:pPr>
        <w:spacing w:line="240" w:lineRule="auto"/>
      </w:pPr>
      <w:r>
        <w:t xml:space="preserve">              PC (      29)         12+227.347  -1082772.345   -739594.716</w:t>
      </w:r>
    </w:p>
    <w:p w:rsidR="00F030F4" w:rsidRDefault="00F030F4" w:rsidP="00F030F4">
      <w:pPr>
        <w:spacing w:line="240" w:lineRule="auto"/>
      </w:pPr>
      <w:r>
        <w:lastRenderedPageBreak/>
        <w:t xml:space="preserve">                Směr tečny:   S 39^18'15.42" Z</w:t>
      </w:r>
    </w:p>
    <w:p w:rsidR="00F030F4" w:rsidRDefault="00F030F4" w:rsidP="00F030F4">
      <w:pPr>
        <w:spacing w:line="240" w:lineRule="auto"/>
      </w:pPr>
      <w:r>
        <w:t xml:space="preserve">               Délka tečny:            112.146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29)         12+227.347  -1082772.345   -739594.716</w:t>
      </w:r>
    </w:p>
    <w:p w:rsidR="00F030F4" w:rsidRDefault="00F030F4" w:rsidP="00F030F4">
      <w:pPr>
        <w:spacing w:line="240" w:lineRule="auto"/>
      </w:pPr>
      <w:r>
        <w:t xml:space="preserve">              PI (        )         12+246.787  -1082757.302   -739607.030</w:t>
      </w:r>
    </w:p>
    <w:p w:rsidR="00F030F4" w:rsidRDefault="00F030F4" w:rsidP="00F030F4">
      <w:pPr>
        <w:spacing w:line="240" w:lineRule="auto"/>
      </w:pPr>
      <w:r>
        <w:t xml:space="preserve">              CC (      30)                     -1082962.377   -739826.854</w:t>
      </w:r>
    </w:p>
    <w:p w:rsidR="00F030F4" w:rsidRDefault="00F030F4" w:rsidP="00F030F4">
      <w:pPr>
        <w:spacing w:line="240" w:lineRule="auto"/>
      </w:pPr>
      <w:r>
        <w:t xml:space="preserve">              PT (      31)         12+266.174  -1082743.975   -739621.183</w:t>
      </w:r>
    </w:p>
    <w:p w:rsidR="00F030F4" w:rsidRDefault="00F030F4" w:rsidP="00F030F4">
      <w:pPr>
        <w:spacing w:line="240" w:lineRule="auto"/>
      </w:pPr>
      <w:r>
        <w:t xml:space="preserve">                   Poloměr:            300.000</w:t>
      </w:r>
    </w:p>
    <w:p w:rsidR="00F030F4" w:rsidRDefault="00F030F4" w:rsidP="00F030F4">
      <w:pPr>
        <w:spacing w:line="240" w:lineRule="auto"/>
      </w:pPr>
      <w:r>
        <w:t xml:space="preserve">                      Úhel:        7^24'55.46" Vlevo</w:t>
      </w:r>
    </w:p>
    <w:p w:rsidR="00F030F4" w:rsidRDefault="00F030F4" w:rsidP="00F030F4">
      <w:pPr>
        <w:spacing w:line="240" w:lineRule="auto"/>
      </w:pPr>
      <w:r>
        <w:t xml:space="preserve">   Stupeň křivosti(Oblouk):       19^05'54.94"</w:t>
      </w:r>
    </w:p>
    <w:p w:rsidR="00F030F4" w:rsidRDefault="00F030F4" w:rsidP="00F030F4">
      <w:pPr>
        <w:spacing w:line="240" w:lineRule="auto"/>
      </w:pPr>
      <w:r>
        <w:t xml:space="preserve">                     Délka:             38.827</w:t>
      </w:r>
    </w:p>
    <w:p w:rsidR="00F030F4" w:rsidRDefault="00F030F4" w:rsidP="00F030F4">
      <w:pPr>
        <w:spacing w:line="240" w:lineRule="auto"/>
      </w:pPr>
      <w:r>
        <w:t xml:space="preserve">                     Tečna:             19.441</w:t>
      </w:r>
    </w:p>
    <w:p w:rsidR="00F030F4" w:rsidRDefault="00F030F4" w:rsidP="00F030F4">
      <w:pPr>
        <w:spacing w:line="240" w:lineRule="auto"/>
      </w:pPr>
      <w:r>
        <w:t xml:space="preserve">                    Tětiva:             38.800</w:t>
      </w:r>
    </w:p>
    <w:p w:rsidR="00F030F4" w:rsidRDefault="00F030F4" w:rsidP="00F030F4">
      <w:pPr>
        <w:spacing w:line="240" w:lineRule="auto"/>
      </w:pPr>
      <w:r>
        <w:t xml:space="preserve">         Střední pořadnice:              0.628</w:t>
      </w:r>
    </w:p>
    <w:p w:rsidR="00F030F4" w:rsidRDefault="00F030F4" w:rsidP="00F030F4">
      <w:pPr>
        <w:spacing w:line="240" w:lineRule="auto"/>
      </w:pPr>
      <w:r>
        <w:t xml:space="preserve">                  Vnější z:              0.629</w:t>
      </w:r>
    </w:p>
    <w:p w:rsidR="00F030F4" w:rsidRDefault="00F030F4" w:rsidP="00F030F4">
      <w:pPr>
        <w:spacing w:line="240" w:lineRule="auto"/>
      </w:pPr>
      <w:r>
        <w:t xml:space="preserve">                Směr tečny:   S 39^18'15.42" Z</w:t>
      </w:r>
    </w:p>
    <w:p w:rsidR="00F030F4" w:rsidRDefault="00F030F4" w:rsidP="00F030F4">
      <w:pPr>
        <w:spacing w:line="240" w:lineRule="auto"/>
      </w:pPr>
      <w:r>
        <w:t xml:space="preserve">             Radiální směr:   S 50^41'44.58" V</w:t>
      </w:r>
    </w:p>
    <w:p w:rsidR="00F030F4" w:rsidRDefault="00F030F4" w:rsidP="00F030F4">
      <w:pPr>
        <w:spacing w:line="240" w:lineRule="auto"/>
      </w:pPr>
      <w:r>
        <w:t xml:space="preserve">               Směr tětivy:   S 43^00'43.15" Z</w:t>
      </w:r>
    </w:p>
    <w:p w:rsidR="00F030F4" w:rsidRDefault="00F030F4" w:rsidP="00F030F4">
      <w:pPr>
        <w:spacing w:line="240" w:lineRule="auto"/>
      </w:pPr>
      <w:r>
        <w:t xml:space="preserve">             Radiální směr:   S 43^16'49.12" V</w:t>
      </w:r>
    </w:p>
    <w:p w:rsidR="00F030F4" w:rsidRDefault="00F030F4" w:rsidP="00F030F4">
      <w:pPr>
        <w:spacing w:line="240" w:lineRule="auto"/>
      </w:pPr>
      <w:r>
        <w:t xml:space="preserve">                Směr tečny:   S 46^43'10.88" Z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t xml:space="preserve">              PT (      31)         12+266.174  -1082743.975   -739621.183</w:t>
      </w:r>
    </w:p>
    <w:p w:rsidR="00F030F4" w:rsidRDefault="00F030F4" w:rsidP="00F030F4">
      <w:pPr>
        <w:spacing w:line="240" w:lineRule="auto"/>
      </w:pPr>
      <w:r>
        <w:t xml:space="preserve">              PC (      32)         12+627.172  -1082496.486   -739883.993</w:t>
      </w:r>
    </w:p>
    <w:p w:rsidR="00F030F4" w:rsidRDefault="00F030F4" w:rsidP="00F030F4">
      <w:pPr>
        <w:spacing w:line="240" w:lineRule="auto"/>
      </w:pPr>
      <w:r>
        <w:t xml:space="preserve">                Směr tečny:   S 46^43'10.88" Z</w:t>
      </w:r>
    </w:p>
    <w:p w:rsidR="00F030F4" w:rsidRDefault="00F030F4" w:rsidP="00F030F4">
      <w:pPr>
        <w:spacing w:line="240" w:lineRule="auto"/>
      </w:pPr>
      <w:r>
        <w:t xml:space="preserve">               Délka tečny:            360.998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>Prvek: Oblouk</w:t>
      </w:r>
    </w:p>
    <w:p w:rsidR="00F030F4" w:rsidRDefault="00F030F4" w:rsidP="00F030F4">
      <w:pPr>
        <w:spacing w:line="240" w:lineRule="auto"/>
      </w:pPr>
      <w:r>
        <w:t xml:space="preserve">              PC (      32)         12+627.172  -1082496.486   -739883.993</w:t>
      </w:r>
    </w:p>
    <w:p w:rsidR="00F030F4" w:rsidRDefault="00F030F4" w:rsidP="00F030F4">
      <w:pPr>
        <w:spacing w:line="240" w:lineRule="auto"/>
      </w:pPr>
      <w:r>
        <w:t xml:space="preserve">              PI (        )         12+650.230  -1082480.677   -739900.780</w:t>
      </w:r>
    </w:p>
    <w:p w:rsidR="00F030F4" w:rsidRDefault="00F030F4" w:rsidP="00F030F4">
      <w:pPr>
        <w:spacing w:line="240" w:lineRule="auto"/>
      </w:pPr>
      <w:r>
        <w:t xml:space="preserve">              CC (      33)                     -1082350.884   -739746.879</w:t>
      </w:r>
    </w:p>
    <w:p w:rsidR="00F030F4" w:rsidRDefault="00F030F4" w:rsidP="00F030F4">
      <w:pPr>
        <w:spacing w:line="240" w:lineRule="auto"/>
      </w:pPr>
      <w:r>
        <w:t xml:space="preserve">              PT (      34)         12+673.086  -1082461.464   -739913.529</w:t>
      </w:r>
    </w:p>
    <w:p w:rsidR="00F030F4" w:rsidRDefault="00F030F4" w:rsidP="00F030F4">
      <w:pPr>
        <w:spacing w:line="240" w:lineRule="auto"/>
      </w:pPr>
      <w:r>
        <w:t xml:space="preserve">                   Poloměr:            200.000</w:t>
      </w:r>
    </w:p>
    <w:p w:rsidR="00F030F4" w:rsidRDefault="00F030F4" w:rsidP="00F030F4">
      <w:pPr>
        <w:spacing w:line="240" w:lineRule="auto"/>
      </w:pPr>
      <w:r>
        <w:t xml:space="preserve">                      Úhel:       13^09'12.96" Vpravo</w:t>
      </w:r>
    </w:p>
    <w:p w:rsidR="00F030F4" w:rsidRDefault="00F030F4" w:rsidP="00F030F4">
      <w:pPr>
        <w:spacing w:line="240" w:lineRule="auto"/>
      </w:pPr>
      <w:r>
        <w:t xml:space="preserve">   Stupeň křivosti(Oblouk):       28^38'52.40"</w:t>
      </w:r>
    </w:p>
    <w:p w:rsidR="00F030F4" w:rsidRDefault="00F030F4" w:rsidP="00F030F4">
      <w:pPr>
        <w:spacing w:line="240" w:lineRule="auto"/>
      </w:pPr>
      <w:r>
        <w:t xml:space="preserve">                     Délka:             45.915</w:t>
      </w:r>
    </w:p>
    <w:p w:rsidR="00F030F4" w:rsidRDefault="00F030F4" w:rsidP="00F030F4">
      <w:pPr>
        <w:spacing w:line="240" w:lineRule="auto"/>
      </w:pPr>
      <w:r>
        <w:t xml:space="preserve">                     Tečna:             23.059</w:t>
      </w:r>
    </w:p>
    <w:p w:rsidR="00F030F4" w:rsidRDefault="00F030F4" w:rsidP="00F030F4">
      <w:pPr>
        <w:spacing w:line="240" w:lineRule="auto"/>
      </w:pPr>
      <w:r>
        <w:t xml:space="preserve">                    Tětiva:             45.814</w:t>
      </w:r>
    </w:p>
    <w:p w:rsidR="00F030F4" w:rsidRDefault="00F030F4" w:rsidP="00F030F4">
      <w:pPr>
        <w:spacing w:line="240" w:lineRule="auto"/>
      </w:pPr>
      <w:r>
        <w:t xml:space="preserve">         Střední pořadnice:              1.316</w:t>
      </w:r>
    </w:p>
    <w:p w:rsidR="00F030F4" w:rsidRDefault="00F030F4" w:rsidP="00F030F4">
      <w:pPr>
        <w:spacing w:line="240" w:lineRule="auto"/>
      </w:pPr>
      <w:r>
        <w:t xml:space="preserve">                  Vnější z:              1.325</w:t>
      </w:r>
    </w:p>
    <w:p w:rsidR="00F030F4" w:rsidRDefault="00F030F4" w:rsidP="00F030F4">
      <w:pPr>
        <w:spacing w:line="240" w:lineRule="auto"/>
      </w:pPr>
      <w:r>
        <w:t xml:space="preserve">                Směr tečny:   S 46^43'10.88" Z</w:t>
      </w:r>
    </w:p>
    <w:p w:rsidR="00F030F4" w:rsidRDefault="00F030F4" w:rsidP="00F030F4">
      <w:pPr>
        <w:spacing w:line="240" w:lineRule="auto"/>
      </w:pPr>
      <w:r>
        <w:t xml:space="preserve">             Radiální směr:   S 43^16'49.12" V</w:t>
      </w:r>
    </w:p>
    <w:p w:rsidR="00F030F4" w:rsidRDefault="00F030F4" w:rsidP="00F030F4">
      <w:pPr>
        <w:spacing w:line="240" w:lineRule="auto"/>
      </w:pPr>
      <w:r>
        <w:t xml:space="preserve">               Směr tětivy:   S 40^08'34.40" Z</w:t>
      </w:r>
    </w:p>
    <w:p w:rsidR="00F030F4" w:rsidRDefault="00F030F4" w:rsidP="00F030F4">
      <w:pPr>
        <w:spacing w:line="240" w:lineRule="auto"/>
      </w:pPr>
      <w:r>
        <w:t xml:space="preserve">             Radiální směr:   S 56^26'02.08" V</w:t>
      </w:r>
    </w:p>
    <w:p w:rsidR="00F030F4" w:rsidRDefault="00F030F4" w:rsidP="00F030F4">
      <w:pPr>
        <w:spacing w:line="240" w:lineRule="auto"/>
      </w:pPr>
      <w:r>
        <w:t xml:space="preserve">                Směr tečny:   S 33^33'57.92" Z</w:t>
      </w:r>
    </w:p>
    <w:p w:rsidR="00F030F4" w:rsidRDefault="00F030F4" w:rsidP="00F030F4">
      <w:pPr>
        <w:spacing w:line="240" w:lineRule="auto"/>
      </w:pPr>
    </w:p>
    <w:p w:rsidR="00F030F4" w:rsidRDefault="00F030F4" w:rsidP="00F030F4">
      <w:pPr>
        <w:spacing w:line="240" w:lineRule="auto"/>
      </w:pPr>
      <w:r>
        <w:t xml:space="preserve">Prvek: Přímá  </w:t>
      </w:r>
    </w:p>
    <w:p w:rsidR="00F030F4" w:rsidRDefault="00F030F4" w:rsidP="00F030F4">
      <w:pPr>
        <w:spacing w:line="240" w:lineRule="auto"/>
      </w:pPr>
      <w:r>
        <w:lastRenderedPageBreak/>
        <w:t xml:space="preserve">              PT (      34)         12+673.086  -1082461.464   -739913.529</w:t>
      </w:r>
    </w:p>
    <w:p w:rsidR="00F030F4" w:rsidRDefault="00F030F4" w:rsidP="00F030F4">
      <w:pPr>
        <w:spacing w:line="240" w:lineRule="auto"/>
      </w:pPr>
      <w:r>
        <w:t xml:space="preserve">             POE (      35)         12+692.749  -1082445.080   -739924.400</w:t>
      </w:r>
    </w:p>
    <w:p w:rsidR="00F030F4" w:rsidRDefault="00F030F4" w:rsidP="00F030F4">
      <w:pPr>
        <w:spacing w:line="240" w:lineRule="auto"/>
      </w:pPr>
      <w:r>
        <w:t xml:space="preserve">                Směr tečny:   S 33^33'57.92" Z</w:t>
      </w:r>
    </w:p>
    <w:p w:rsidR="00F030F4" w:rsidRDefault="00F030F4" w:rsidP="00F030F4">
      <w:pPr>
        <w:spacing w:line="240" w:lineRule="auto"/>
      </w:pPr>
      <w:r>
        <w:t xml:space="preserve">               Délka tečny:             19.662</w:t>
      </w:r>
    </w:p>
    <w:p w:rsidR="006A5A94" w:rsidRDefault="006A5A94" w:rsidP="00447AE6">
      <w:bookmarkStart w:id="0" w:name="_GoBack"/>
      <w:bookmarkEnd w:id="0"/>
    </w:p>
    <w:sectPr w:rsidR="006A5A94" w:rsidSect="006031B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397" w:left="851" w:header="709" w:footer="709" w:gutter="0"/>
      <w:cols w:space="708"/>
      <w:titlePg/>
      <w:docGrid w:linePitch="326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4F3" w:rsidRDefault="002A64F3">
      <w:pPr>
        <w:spacing w:line="240" w:lineRule="auto"/>
      </w:pPr>
      <w:r>
        <w:separator/>
      </w:r>
    </w:p>
  </w:endnote>
  <w:endnote w:type="continuationSeparator" w:id="0">
    <w:p w:rsidR="002A64F3" w:rsidRDefault="002A64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16803147"/>
      <w:docPartObj>
        <w:docPartGallery w:val="Page Numbers (Bottom of Page)"/>
        <w:docPartUnique/>
      </w:docPartObj>
    </w:sdtPr>
    <w:sdtEndPr/>
    <w:sdtContent>
      <w:sdt>
        <w:sdtPr>
          <w:rPr>
            <w:color w:val="808080" w:themeColor="background1" w:themeShade="80"/>
          </w:rPr>
          <w:id w:val="37899341"/>
          <w:docPartObj>
            <w:docPartGallery w:val="Page Numbers (Top of Page)"/>
            <w:docPartUnique/>
          </w:docPartObj>
        </w:sdtPr>
        <w:sdtEndPr/>
        <w:sdtContent>
          <w:p w:rsidR="00A37826" w:rsidRPr="0048635A" w:rsidRDefault="00A37826">
            <w:pPr>
              <w:pStyle w:val="Zpat"/>
              <w:jc w:val="right"/>
              <w:rPr>
                <w:color w:val="808080" w:themeColor="background1" w:themeShade="80"/>
              </w:rPr>
            </w:pPr>
            <w:r w:rsidRPr="0048635A">
              <w:rPr>
                <w:color w:val="808080" w:themeColor="background1" w:themeShade="80"/>
              </w:rPr>
              <w:t xml:space="preserve">Stránka </w:t>
            </w:r>
            <w:r w:rsidR="00F941F9" w:rsidRPr="0048635A">
              <w:rPr>
                <w:color w:val="808080" w:themeColor="background1" w:themeShade="80"/>
              </w:rPr>
              <w:fldChar w:fldCharType="begin"/>
            </w:r>
            <w:r w:rsidR="005763DF" w:rsidRPr="0048635A">
              <w:rPr>
                <w:color w:val="808080" w:themeColor="background1" w:themeShade="80"/>
              </w:rPr>
              <w:instrText>PAGE</w:instrText>
            </w:r>
            <w:r w:rsidR="00F941F9" w:rsidRPr="0048635A">
              <w:rPr>
                <w:color w:val="808080" w:themeColor="background1" w:themeShade="80"/>
              </w:rPr>
              <w:fldChar w:fldCharType="separate"/>
            </w:r>
            <w:r w:rsidR="00364E5E">
              <w:rPr>
                <w:noProof/>
                <w:color w:val="808080" w:themeColor="background1" w:themeShade="80"/>
              </w:rPr>
              <w:t>2</w:t>
            </w:r>
            <w:r w:rsidR="00F941F9" w:rsidRPr="0048635A">
              <w:rPr>
                <w:color w:val="808080" w:themeColor="background1" w:themeShade="80"/>
              </w:rPr>
              <w:fldChar w:fldCharType="end"/>
            </w:r>
            <w:r w:rsidRPr="0048635A">
              <w:rPr>
                <w:color w:val="808080" w:themeColor="background1" w:themeShade="80"/>
              </w:rPr>
              <w:t xml:space="preserve"> / </w:t>
            </w:r>
            <w:r w:rsidR="00F941F9" w:rsidRPr="0048635A">
              <w:rPr>
                <w:color w:val="808080" w:themeColor="background1" w:themeShade="80"/>
              </w:rPr>
              <w:fldChar w:fldCharType="begin"/>
            </w:r>
            <w:r w:rsidR="005763DF" w:rsidRPr="0048635A">
              <w:rPr>
                <w:color w:val="808080" w:themeColor="background1" w:themeShade="80"/>
              </w:rPr>
              <w:instrText>NUMPAGES</w:instrText>
            </w:r>
            <w:r w:rsidR="00F941F9" w:rsidRPr="0048635A">
              <w:rPr>
                <w:color w:val="808080" w:themeColor="background1" w:themeShade="80"/>
              </w:rPr>
              <w:fldChar w:fldCharType="separate"/>
            </w:r>
            <w:r w:rsidR="00364E5E">
              <w:rPr>
                <w:noProof/>
                <w:color w:val="808080" w:themeColor="background1" w:themeShade="80"/>
              </w:rPr>
              <w:t>7</w:t>
            </w:r>
            <w:r w:rsidR="00F941F9" w:rsidRPr="0048635A">
              <w:rPr>
                <w:color w:val="808080" w:themeColor="background1" w:themeShade="80"/>
              </w:rPr>
              <w:fldChar w:fldCharType="end"/>
            </w:r>
          </w:p>
        </w:sdtContent>
      </w:sdt>
    </w:sdtContent>
  </w:sdt>
  <w:p w:rsidR="00A37826" w:rsidRDefault="00A37826">
    <w:pPr>
      <w:pStyle w:val="Zpat"/>
      <w:jc w:val="right"/>
      <w:rPr>
        <w:rFonts w:ascii="Tahoma" w:hAnsi="Tahoma" w:cs="Tahoma"/>
        <w:i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808080" w:themeColor="background1" w:themeShade="80"/>
      </w:rPr>
      <w:id w:val="-1324805188"/>
      <w:docPartObj>
        <w:docPartGallery w:val="Page Numbers (Top of Page)"/>
        <w:docPartUnique/>
      </w:docPartObj>
    </w:sdtPr>
    <w:sdtEndPr/>
    <w:sdtContent>
      <w:p w:rsidR="007944DB" w:rsidRDefault="007944DB" w:rsidP="007944DB">
        <w:pPr>
          <w:pStyle w:val="Zpat"/>
          <w:jc w:val="right"/>
          <w:rPr>
            <w:color w:val="808080" w:themeColor="background1" w:themeShade="80"/>
          </w:rPr>
        </w:pPr>
        <w:r w:rsidRPr="0048635A">
          <w:rPr>
            <w:color w:val="808080" w:themeColor="background1" w:themeShade="80"/>
          </w:rPr>
          <w:t xml:space="preserve">Stránka </w:t>
        </w:r>
        <w:r w:rsidR="00F941F9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PAGE</w:instrText>
        </w:r>
        <w:r w:rsidR="00F941F9" w:rsidRPr="0048635A">
          <w:rPr>
            <w:color w:val="808080" w:themeColor="background1" w:themeShade="80"/>
          </w:rPr>
          <w:fldChar w:fldCharType="separate"/>
        </w:r>
        <w:r w:rsidR="00364E5E">
          <w:rPr>
            <w:noProof/>
            <w:color w:val="808080" w:themeColor="background1" w:themeShade="80"/>
          </w:rPr>
          <w:t>1</w:t>
        </w:r>
        <w:r w:rsidR="00F941F9" w:rsidRPr="0048635A">
          <w:rPr>
            <w:color w:val="808080" w:themeColor="background1" w:themeShade="80"/>
          </w:rPr>
          <w:fldChar w:fldCharType="end"/>
        </w:r>
        <w:r w:rsidRPr="0048635A">
          <w:rPr>
            <w:color w:val="808080" w:themeColor="background1" w:themeShade="80"/>
          </w:rPr>
          <w:t xml:space="preserve"> / </w:t>
        </w:r>
        <w:r w:rsidR="00F941F9" w:rsidRPr="0048635A">
          <w:rPr>
            <w:color w:val="808080" w:themeColor="background1" w:themeShade="80"/>
          </w:rPr>
          <w:fldChar w:fldCharType="begin"/>
        </w:r>
        <w:r w:rsidRPr="0048635A">
          <w:rPr>
            <w:color w:val="808080" w:themeColor="background1" w:themeShade="80"/>
          </w:rPr>
          <w:instrText>NUMPAGES</w:instrText>
        </w:r>
        <w:r w:rsidR="00F941F9" w:rsidRPr="0048635A">
          <w:rPr>
            <w:color w:val="808080" w:themeColor="background1" w:themeShade="80"/>
          </w:rPr>
          <w:fldChar w:fldCharType="separate"/>
        </w:r>
        <w:r w:rsidR="00364E5E">
          <w:rPr>
            <w:noProof/>
            <w:color w:val="808080" w:themeColor="background1" w:themeShade="80"/>
          </w:rPr>
          <w:t>7</w:t>
        </w:r>
        <w:r w:rsidR="00F941F9" w:rsidRPr="0048635A">
          <w:rPr>
            <w:color w:val="808080" w:themeColor="background1" w:themeShade="80"/>
          </w:rPr>
          <w:fldChar w:fldCharType="end"/>
        </w:r>
      </w:p>
    </w:sdtContent>
  </w:sdt>
  <w:p w:rsidR="007944DB" w:rsidRDefault="007944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4F3" w:rsidRDefault="002A64F3">
      <w:pPr>
        <w:spacing w:line="240" w:lineRule="auto"/>
      </w:pPr>
      <w:r>
        <w:separator/>
      </w:r>
    </w:p>
  </w:footnote>
  <w:footnote w:type="continuationSeparator" w:id="0">
    <w:p w:rsidR="002A64F3" w:rsidRDefault="002A64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826" w:rsidRPr="00CB283E" w:rsidRDefault="00A9439B" w:rsidP="00447AE6">
    <w:pPr>
      <w:pStyle w:val="Zhlav"/>
      <w:jc w:val="center"/>
      <w:rPr>
        <w:rFonts w:ascii="Arial" w:eastAsia="Times New Roman" w:hAnsi="Arial"/>
        <w:color w:val="FF0000"/>
        <w:sz w:val="18"/>
        <w:szCs w:val="18"/>
      </w:rPr>
    </w:pPr>
    <w:r w:rsidRPr="00910722">
      <w:rPr>
        <w:rFonts w:ascii="Arial" w:eastAsia="Times New Roman" w:hAnsi="Arial"/>
        <w:sz w:val="18"/>
        <w:szCs w:val="18"/>
      </w:rPr>
      <w:t>III/11447 – křižovatka s III/11447a – křižovatka s III/11438 - PD</w:t>
    </w:r>
  </w:p>
  <w:p w:rsidR="00A37826" w:rsidRPr="00CB283E" w:rsidRDefault="00A37826" w:rsidP="00CB283E">
    <w:pPr>
      <w:pStyle w:val="Zhlav"/>
      <w:pBdr>
        <w:bottom w:val="double" w:sz="4" w:space="1" w:color="auto"/>
      </w:pBdr>
      <w:rPr>
        <w:color w:val="FF0000"/>
      </w:rPr>
    </w:pPr>
  </w:p>
  <w:p w:rsidR="00A37826" w:rsidRPr="00CB283E" w:rsidRDefault="00A37826" w:rsidP="007E3679">
    <w:pPr>
      <w:pStyle w:val="Zhlav"/>
      <w:rPr>
        <w:color w:val="FF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4DB" w:rsidRDefault="007944DB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67CFE848" wp14:editId="2E0EF92F">
          <wp:simplePos x="0" y="0"/>
          <wp:positionH relativeFrom="column">
            <wp:posOffset>-193040</wp:posOffset>
          </wp:positionH>
          <wp:positionV relativeFrom="paragraph">
            <wp:posOffset>-161925</wp:posOffset>
          </wp:positionV>
          <wp:extent cx="2743200" cy="609600"/>
          <wp:effectExtent l="0" t="0" r="0" b="0"/>
          <wp:wrapNone/>
          <wp:docPr id="1" name="Obrázek 1" descr="\\Ne2d-apple-caps\data\SERVER\07_NE2D PROJEKT\N designe\NE2D_logo_final_0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\\Ne2d-apple-caps\data\SERVER\07_NE2D PROJEKT\N designe\NE2D_logo_final_0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91" t="24742" r="5116" b="29897"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966CB3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F7A508D" wp14:editId="6270E7D8">
              <wp:simplePos x="0" y="0"/>
              <wp:positionH relativeFrom="column">
                <wp:posOffset>-548005</wp:posOffset>
              </wp:positionH>
              <wp:positionV relativeFrom="paragraph">
                <wp:posOffset>-450215</wp:posOffset>
              </wp:positionV>
              <wp:extent cx="7648575" cy="1143000"/>
              <wp:effectExtent l="4445" t="0" r="0" b="2540"/>
              <wp:wrapNone/>
              <wp:docPr id="6" name="Obdélní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648575" cy="1143000"/>
                      </a:xfrm>
                      <a:prstGeom prst="rect">
                        <a:avLst/>
                      </a:prstGeom>
                      <a:solidFill>
                        <a:srgbClr val="40404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44DB" w:rsidRDefault="007944DB" w:rsidP="007944DB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Obdélník 2" o:spid="_x0000_s1026" style="position:absolute;left:0;text-align:left;margin-left:-43.15pt;margin-top:-35.45pt;width:602.25pt;height:90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" fillcolor="#404040" stroked="f">
              <v:textbox>
                <w:txbxContent>
                  <w:p w:rsidR="007944DB" w:rsidRDefault="007944DB" w:rsidP="007944DB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  <w:r w:rsidR="00966CB3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07B3345" wp14:editId="316AA3D3">
              <wp:simplePos x="0" y="0"/>
              <wp:positionH relativeFrom="column">
                <wp:posOffset>4162425</wp:posOffset>
              </wp:positionH>
              <wp:positionV relativeFrom="paragraph">
                <wp:posOffset>187325</wp:posOffset>
              </wp:positionV>
              <wp:extent cx="723265" cy="0"/>
              <wp:effectExtent l="9525" t="15875" r="9525" b="13335"/>
              <wp:wrapNone/>
              <wp:docPr id="5" name="Přímá spojnice se šipkou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>
                        <a:off x="0" y="0"/>
                        <a:ext cx="7232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5" o:spid="_x0000_s1026" type="#_x0000_t32" style="position:absolute;margin-left:327.75pt;margin-top:14.75pt;width:56.95pt;height:0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" strokecolor="#7f7f7f" strokeweight="1.5pt"/>
          </w:pict>
        </mc:Fallback>
      </mc:AlternateContent>
    </w:r>
    <w:r w:rsidR="00966CB3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31BB39C" wp14:editId="38C65F55">
              <wp:simplePos x="0" y="0"/>
              <wp:positionH relativeFrom="column">
                <wp:posOffset>2450465</wp:posOffset>
              </wp:positionH>
              <wp:positionV relativeFrom="paragraph">
                <wp:posOffset>173355</wp:posOffset>
              </wp:positionV>
              <wp:extent cx="723265" cy="0"/>
              <wp:effectExtent l="12065" t="11430" r="16510" b="17780"/>
              <wp:wrapNone/>
              <wp:docPr id="2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rot="5400000">
                        <a:off x="0" y="0"/>
                        <a:ext cx="723265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7F7F7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Přímá spojnice se šipkou 6" o:spid="_x0000_s1026" type="#_x0000_t32" style="position:absolute;margin-left:192.95pt;margin-top:13.65pt;width:56.95pt;height:0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" strokecolor="#7f7f7f" strokeweight="1.5pt"/>
          </w:pict>
        </mc:Fallback>
      </mc:AlternateContent>
    </w:r>
    <w:r w:rsidR="00966CB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2D441CCB" wp14:editId="29115437">
              <wp:simplePos x="0" y="0"/>
              <wp:positionH relativeFrom="column">
                <wp:posOffset>4773295</wp:posOffset>
              </wp:positionH>
              <wp:positionV relativeFrom="paragraph">
                <wp:posOffset>-98425</wp:posOffset>
              </wp:positionV>
              <wp:extent cx="1922780" cy="587375"/>
              <wp:effectExtent l="0" t="0" r="0" b="3175"/>
              <wp:wrapSquare wrapText="bothSides"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22780" cy="587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44DB" w:rsidRPr="00136183" w:rsidRDefault="007944DB" w:rsidP="007944DB">
                          <w:pPr>
                            <w:spacing w:line="360" w:lineRule="auto"/>
                            <w:rPr>
                              <w:b/>
                              <w:color w:val="FFFFFF"/>
                              <w:sz w:val="16"/>
                            </w:rPr>
                          </w:pPr>
                          <w:r w:rsidRPr="00136183">
                            <w:rPr>
                              <w:b/>
                              <w:color w:val="FFFFFF"/>
                              <w:sz w:val="16"/>
                            </w:rPr>
                            <w:t>tel.</w:t>
                          </w:r>
                          <w:r w:rsidRPr="00136183">
                            <w:rPr>
                              <w:b/>
                              <w:color w:val="FFFFFF"/>
                              <w:sz w:val="16"/>
                            </w:rPr>
                            <w:tab/>
                            <w:t>+420 732 207 900</w:t>
                          </w:r>
                        </w:p>
                        <w:p w:rsidR="007944DB" w:rsidRPr="006031BB" w:rsidRDefault="007944DB" w:rsidP="007944DB">
                          <w:pPr>
                            <w:spacing w:line="360" w:lineRule="auto"/>
                            <w:rPr>
                              <w:b/>
                              <w:color w:val="FFFFFF" w:themeColor="background1"/>
                              <w:sz w:val="16"/>
                            </w:rPr>
                          </w:pPr>
                          <w:r w:rsidRPr="00136183">
                            <w:rPr>
                              <w:b/>
                              <w:color w:val="FFFFFF"/>
                              <w:sz w:val="16"/>
                            </w:rPr>
                            <w:t>email</w:t>
                          </w:r>
                          <w:r w:rsidRPr="00136183">
                            <w:rPr>
                              <w:b/>
                              <w:color w:val="FFFFFF"/>
                              <w:sz w:val="16"/>
                            </w:rPr>
                            <w:tab/>
                          </w:r>
                          <w:r w:rsidRPr="006031BB">
                            <w:rPr>
                              <w:b/>
                              <w:color w:val="FFFFFF" w:themeColor="background1"/>
                              <w:sz w:val="14"/>
                            </w:rPr>
                            <w:t>doprava@ne2dprojekt.cz</w:t>
                          </w:r>
                        </w:p>
                        <w:p w:rsidR="007944DB" w:rsidRPr="00136183" w:rsidRDefault="007944DB" w:rsidP="007944DB">
                          <w:pPr>
                            <w:rPr>
                              <w:color w:val="FFFFFF"/>
                              <w:sz w:val="16"/>
                            </w:rPr>
                          </w:pPr>
                          <w:r w:rsidRPr="00136183">
                            <w:rPr>
                              <w:b/>
                              <w:color w:val="FFFFFF"/>
                              <w:sz w:val="16"/>
                            </w:rPr>
                            <w:t>web</w:t>
                          </w:r>
                          <w:r w:rsidRPr="00136183">
                            <w:rPr>
                              <w:b/>
                              <w:color w:val="FFFFFF"/>
                              <w:sz w:val="16"/>
                            </w:rPr>
                            <w:tab/>
                            <w:t>www.ne2dprojekt.cz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7" type="#_x0000_t202" style="position:absolute;left:0;text-align:left;margin-left:375.85pt;margin-top:-7.75pt;width:151.4pt;height:46.2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" filled="f" stroked="f">
              <v:textbox style="mso-fit-shape-to-text:t">
                <w:txbxContent>
                  <w:p w:rsidR="007944DB" w:rsidRPr="00136183" w:rsidRDefault="007944DB" w:rsidP="007944DB">
                    <w:pPr>
                      <w:spacing w:line="360" w:lineRule="auto"/>
                      <w:rPr>
                        <w:b/>
                        <w:color w:val="FFFFFF"/>
                        <w:sz w:val="16"/>
                      </w:rPr>
                    </w:pPr>
                    <w:r w:rsidRPr="00136183">
                      <w:rPr>
                        <w:b/>
                        <w:color w:val="FFFFFF"/>
                        <w:sz w:val="16"/>
                      </w:rPr>
                      <w:t>tel.</w:t>
                    </w:r>
                    <w:r w:rsidRPr="00136183">
                      <w:rPr>
                        <w:b/>
                        <w:color w:val="FFFFFF"/>
                        <w:sz w:val="16"/>
                      </w:rPr>
                      <w:tab/>
                      <w:t>+420 732 207 900</w:t>
                    </w:r>
                  </w:p>
                  <w:p w:rsidR="007944DB" w:rsidRPr="006031BB" w:rsidRDefault="007944DB" w:rsidP="007944DB">
                    <w:pPr>
                      <w:spacing w:line="360" w:lineRule="auto"/>
                      <w:rPr>
                        <w:b/>
                        <w:color w:val="FFFFFF" w:themeColor="background1"/>
                        <w:sz w:val="16"/>
                      </w:rPr>
                    </w:pPr>
                    <w:r w:rsidRPr="00136183">
                      <w:rPr>
                        <w:b/>
                        <w:color w:val="FFFFFF"/>
                        <w:sz w:val="16"/>
                      </w:rPr>
                      <w:t>email</w:t>
                    </w:r>
                    <w:r w:rsidRPr="00136183">
                      <w:rPr>
                        <w:b/>
                        <w:color w:val="FFFFFF"/>
                        <w:sz w:val="16"/>
                      </w:rPr>
                      <w:tab/>
                    </w:r>
                    <w:r w:rsidRPr="006031BB">
                      <w:rPr>
                        <w:b/>
                        <w:color w:val="FFFFFF" w:themeColor="background1"/>
                        <w:sz w:val="14"/>
                      </w:rPr>
                      <w:t>doprava@ne2dprojekt.cz</w:t>
                    </w:r>
                  </w:p>
                  <w:p w:rsidR="007944DB" w:rsidRPr="00136183" w:rsidRDefault="007944DB" w:rsidP="007944DB">
                    <w:pPr>
                      <w:rPr>
                        <w:color w:val="FFFFFF"/>
                        <w:sz w:val="16"/>
                      </w:rPr>
                    </w:pPr>
                    <w:r w:rsidRPr="00136183">
                      <w:rPr>
                        <w:b/>
                        <w:color w:val="FFFFFF"/>
                        <w:sz w:val="16"/>
                      </w:rPr>
                      <w:t>web</w:t>
                    </w:r>
                    <w:r w:rsidRPr="00136183">
                      <w:rPr>
                        <w:b/>
                        <w:color w:val="FFFFFF"/>
                        <w:sz w:val="16"/>
                      </w:rPr>
                      <w:tab/>
                      <w:t>www.ne2dprojekt.cz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966CB3">
      <w:rPr>
        <w:noProof/>
        <w:lang w:eastAsia="cs-CZ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18D88BDD" wp14:editId="467A5482">
              <wp:simplePos x="0" y="0"/>
              <wp:positionH relativeFrom="column">
                <wp:posOffset>3107690</wp:posOffset>
              </wp:positionH>
              <wp:positionV relativeFrom="paragraph">
                <wp:posOffset>-89535</wp:posOffset>
              </wp:positionV>
              <wp:extent cx="1189355" cy="610870"/>
              <wp:effectExtent l="0" t="0" r="0" b="0"/>
              <wp:wrapSquare wrapText="bothSides"/>
              <wp:docPr id="3" name="Textové po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89355" cy="610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944DB" w:rsidRPr="00ED6015" w:rsidRDefault="007944DB" w:rsidP="007944DB">
                          <w:pPr>
                            <w:spacing w:line="360" w:lineRule="auto"/>
                            <w:rPr>
                              <w:b/>
                              <w:color w:val="FFFFFF"/>
                              <w:sz w:val="18"/>
                            </w:rPr>
                          </w:pPr>
                          <w:r w:rsidRPr="00ED6015">
                            <w:rPr>
                              <w:b/>
                              <w:color w:val="FFFFFF"/>
                              <w:sz w:val="18"/>
                            </w:rPr>
                            <w:t xml:space="preserve">NE2D Projekt s.r.o. </w:t>
                          </w:r>
                        </w:p>
                        <w:p w:rsidR="007944DB" w:rsidRPr="00B6220C" w:rsidRDefault="007944DB" w:rsidP="007944DB">
                          <w:pPr>
                            <w:spacing w:line="360" w:lineRule="auto"/>
                            <w:rPr>
                              <w:color w:val="FFFFFF"/>
                              <w:sz w:val="16"/>
                            </w:rPr>
                          </w:pPr>
                          <w:r w:rsidRPr="00B6220C">
                            <w:rPr>
                              <w:color w:val="FFFFFF"/>
                              <w:sz w:val="16"/>
                            </w:rPr>
                            <w:t>Prokopa Holého 2007</w:t>
                          </w:r>
                        </w:p>
                        <w:p w:rsidR="007944DB" w:rsidRPr="00B6220C" w:rsidRDefault="007944DB" w:rsidP="007944DB">
                          <w:pPr>
                            <w:rPr>
                              <w:color w:val="FFFFFF"/>
                              <w:sz w:val="16"/>
                            </w:rPr>
                          </w:pPr>
                          <w:r w:rsidRPr="00B6220C">
                            <w:rPr>
                              <w:color w:val="FFFFFF"/>
                              <w:sz w:val="16"/>
                            </w:rPr>
                            <w:t xml:space="preserve">Most 434 01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ové pole 3" o:spid="_x0000_s1028" type="#_x0000_t202" style="position:absolute;left:0;text-align:left;margin-left:244.7pt;margin-top:-7.05pt;width:93.65pt;height:48.1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" filled="f" stroked="f">
              <v:textbox style="mso-fit-shape-to-text:t">
                <w:txbxContent>
                  <w:p w:rsidR="007944DB" w:rsidRPr="00ED6015" w:rsidRDefault="007944DB" w:rsidP="007944DB">
                    <w:pPr>
                      <w:spacing w:line="360" w:lineRule="auto"/>
                      <w:rPr>
                        <w:b/>
                        <w:color w:val="FFFFFF"/>
                        <w:sz w:val="18"/>
                      </w:rPr>
                    </w:pPr>
                    <w:r w:rsidRPr="00ED6015">
                      <w:rPr>
                        <w:b/>
                        <w:color w:val="FFFFFF"/>
                        <w:sz w:val="18"/>
                      </w:rPr>
                      <w:t xml:space="preserve">NE2D Projekt s.r.o. </w:t>
                    </w:r>
                  </w:p>
                  <w:p w:rsidR="007944DB" w:rsidRPr="00B6220C" w:rsidRDefault="007944DB" w:rsidP="007944DB">
                    <w:pPr>
                      <w:spacing w:line="360" w:lineRule="auto"/>
                      <w:rPr>
                        <w:color w:val="FFFFFF"/>
                        <w:sz w:val="16"/>
                      </w:rPr>
                    </w:pPr>
                    <w:r w:rsidRPr="00B6220C">
                      <w:rPr>
                        <w:color w:val="FFFFFF"/>
                        <w:sz w:val="16"/>
                      </w:rPr>
                      <w:t>Prokopa Holého 2007</w:t>
                    </w:r>
                  </w:p>
                  <w:p w:rsidR="007944DB" w:rsidRPr="00B6220C" w:rsidRDefault="007944DB" w:rsidP="007944DB">
                    <w:pPr>
                      <w:rPr>
                        <w:color w:val="FFFFFF"/>
                        <w:sz w:val="16"/>
                      </w:rPr>
                    </w:pPr>
                    <w:r w:rsidRPr="00B6220C">
                      <w:rPr>
                        <w:color w:val="FFFFFF"/>
                        <w:sz w:val="16"/>
                      </w:rPr>
                      <w:t xml:space="preserve">Most 434 01 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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/>
      </w:rPr>
    </w:lvl>
  </w:abstractNum>
  <w:abstractNum w:abstractNumId="3">
    <w:nsid w:val="073953EC"/>
    <w:multiLevelType w:val="hybridMultilevel"/>
    <w:tmpl w:val="C6FAE98A"/>
    <w:lvl w:ilvl="0" w:tplc="A15264D6">
      <w:start w:val="1"/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ED4AEA"/>
    <w:multiLevelType w:val="hybridMultilevel"/>
    <w:tmpl w:val="6E0887C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D15B97"/>
    <w:multiLevelType w:val="hybridMultilevel"/>
    <w:tmpl w:val="E988AD66"/>
    <w:lvl w:ilvl="0" w:tplc="A15264D6">
      <w:start w:val="1"/>
      <w:numFmt w:val="bullet"/>
      <w:lvlText w:val="-"/>
      <w:lvlJc w:val="left"/>
      <w:pPr>
        <w:ind w:left="720" w:hanging="360"/>
      </w:pPr>
      <w:rPr>
        <w:rFonts w:ascii="Calibri" w:eastAsia="Lucida Sans Unicode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1B7B0C"/>
    <w:multiLevelType w:val="hybridMultilevel"/>
    <w:tmpl w:val="4932549A"/>
    <w:lvl w:ilvl="0" w:tplc="17F8037C">
      <w:start w:val="1"/>
      <w:numFmt w:val="lowerLetter"/>
      <w:lvlText w:val="%1)"/>
      <w:lvlJc w:val="left"/>
      <w:pPr>
        <w:ind w:left="777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>
    <w:nsid w:val="28E21BDE"/>
    <w:multiLevelType w:val="hybridMultilevel"/>
    <w:tmpl w:val="6E7ACC62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>
    <w:nsid w:val="34EC01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9">
    <w:nsid w:val="36AD54D7"/>
    <w:multiLevelType w:val="hybridMultilevel"/>
    <w:tmpl w:val="548ACB30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43433D"/>
    <w:multiLevelType w:val="hybridMultilevel"/>
    <w:tmpl w:val="53A2E52E"/>
    <w:lvl w:ilvl="0" w:tplc="B0205CD8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3104AA"/>
    <w:multiLevelType w:val="hybridMultilevel"/>
    <w:tmpl w:val="35B6E30C"/>
    <w:lvl w:ilvl="0" w:tplc="45EE316E">
      <w:start w:val="1"/>
      <w:numFmt w:val="bullet"/>
      <w:pStyle w:val="Podtitul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>
    <w:nsid w:val="52E02CA3"/>
    <w:multiLevelType w:val="hybridMultilevel"/>
    <w:tmpl w:val="E6F26BFC"/>
    <w:lvl w:ilvl="0" w:tplc="17F8037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F925AC"/>
    <w:multiLevelType w:val="hybridMultilevel"/>
    <w:tmpl w:val="E4CE6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6"/>
    <w:lvlOverride w:ilvl="0">
      <w:startOverride w:val="1"/>
    </w:lvlOverride>
  </w:num>
  <w:num w:numId="6">
    <w:abstractNumId w:val="6"/>
  </w:num>
  <w:num w:numId="7">
    <w:abstractNumId w:val="8"/>
  </w:num>
  <w:num w:numId="8">
    <w:abstractNumId w:val="13"/>
  </w:num>
  <w:num w:numId="9">
    <w:abstractNumId w:val="11"/>
  </w:num>
  <w:num w:numId="10">
    <w:abstractNumId w:val="11"/>
  </w:num>
  <w:num w:numId="11">
    <w:abstractNumId w:val="7"/>
  </w:num>
  <w:num w:numId="12">
    <w:abstractNumId w:val="10"/>
  </w:num>
  <w:num w:numId="13">
    <w:abstractNumId w:val="4"/>
  </w:num>
  <w:num w:numId="14">
    <w:abstractNumId w:val="9"/>
  </w:num>
  <w:num w:numId="15">
    <w:abstractNumId w:val="12"/>
  </w:num>
  <w:num w:numId="16">
    <w:abstractNumId w:val="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14C"/>
    <w:rsid w:val="00003CC4"/>
    <w:rsid w:val="000409AD"/>
    <w:rsid w:val="00046BD9"/>
    <w:rsid w:val="00046CAF"/>
    <w:rsid w:val="00060B6D"/>
    <w:rsid w:val="00065BFF"/>
    <w:rsid w:val="0006707B"/>
    <w:rsid w:val="00074FFC"/>
    <w:rsid w:val="00076BE1"/>
    <w:rsid w:val="00093EE6"/>
    <w:rsid w:val="00096EB6"/>
    <w:rsid w:val="000B5B54"/>
    <w:rsid w:val="000C64EC"/>
    <w:rsid w:val="000D39AD"/>
    <w:rsid w:val="000E069A"/>
    <w:rsid w:val="000E18D7"/>
    <w:rsid w:val="000E7785"/>
    <w:rsid w:val="000F53B6"/>
    <w:rsid w:val="00105493"/>
    <w:rsid w:val="001243F4"/>
    <w:rsid w:val="00142485"/>
    <w:rsid w:val="00150838"/>
    <w:rsid w:val="00151A41"/>
    <w:rsid w:val="00155996"/>
    <w:rsid w:val="00161BF4"/>
    <w:rsid w:val="00165937"/>
    <w:rsid w:val="00165A96"/>
    <w:rsid w:val="00167762"/>
    <w:rsid w:val="001710F1"/>
    <w:rsid w:val="00171427"/>
    <w:rsid w:val="00174095"/>
    <w:rsid w:val="00184777"/>
    <w:rsid w:val="00184C5D"/>
    <w:rsid w:val="00186135"/>
    <w:rsid w:val="0018742C"/>
    <w:rsid w:val="00191A13"/>
    <w:rsid w:val="001D01DE"/>
    <w:rsid w:val="001D7CE2"/>
    <w:rsid w:val="001E109B"/>
    <w:rsid w:val="001E6CDF"/>
    <w:rsid w:val="001F310B"/>
    <w:rsid w:val="00212276"/>
    <w:rsid w:val="002312D1"/>
    <w:rsid w:val="002339AE"/>
    <w:rsid w:val="0023595C"/>
    <w:rsid w:val="00240E73"/>
    <w:rsid w:val="002439E8"/>
    <w:rsid w:val="0025099E"/>
    <w:rsid w:val="00251256"/>
    <w:rsid w:val="002736D7"/>
    <w:rsid w:val="002777B5"/>
    <w:rsid w:val="002870A2"/>
    <w:rsid w:val="00287827"/>
    <w:rsid w:val="00290F61"/>
    <w:rsid w:val="0029310F"/>
    <w:rsid w:val="00294A2D"/>
    <w:rsid w:val="00294B3C"/>
    <w:rsid w:val="002A64F3"/>
    <w:rsid w:val="002B4BA2"/>
    <w:rsid w:val="002B712A"/>
    <w:rsid w:val="002C0F40"/>
    <w:rsid w:val="002D0C70"/>
    <w:rsid w:val="002D7E7F"/>
    <w:rsid w:val="002E49A1"/>
    <w:rsid w:val="00306A48"/>
    <w:rsid w:val="00310887"/>
    <w:rsid w:val="00311CD2"/>
    <w:rsid w:val="00320549"/>
    <w:rsid w:val="00323998"/>
    <w:rsid w:val="0032674E"/>
    <w:rsid w:val="0033440B"/>
    <w:rsid w:val="00364E5E"/>
    <w:rsid w:val="00370B9D"/>
    <w:rsid w:val="0037463D"/>
    <w:rsid w:val="003746D5"/>
    <w:rsid w:val="00380E53"/>
    <w:rsid w:val="003A0B9E"/>
    <w:rsid w:val="003B1F86"/>
    <w:rsid w:val="003B36DC"/>
    <w:rsid w:val="003B53A6"/>
    <w:rsid w:val="003C5CB9"/>
    <w:rsid w:val="003C61C7"/>
    <w:rsid w:val="003C62CA"/>
    <w:rsid w:val="003C6E97"/>
    <w:rsid w:val="003D7EEF"/>
    <w:rsid w:val="003E3342"/>
    <w:rsid w:val="003E5C13"/>
    <w:rsid w:val="003E7E3C"/>
    <w:rsid w:val="003F10F8"/>
    <w:rsid w:val="004025B8"/>
    <w:rsid w:val="00423540"/>
    <w:rsid w:val="00426524"/>
    <w:rsid w:val="00434E49"/>
    <w:rsid w:val="004375D4"/>
    <w:rsid w:val="0044533F"/>
    <w:rsid w:val="00447AE6"/>
    <w:rsid w:val="00456C5E"/>
    <w:rsid w:val="00461EFA"/>
    <w:rsid w:val="00463F05"/>
    <w:rsid w:val="00473E4C"/>
    <w:rsid w:val="00476A5C"/>
    <w:rsid w:val="004800B5"/>
    <w:rsid w:val="00482580"/>
    <w:rsid w:val="0048635A"/>
    <w:rsid w:val="00493F1F"/>
    <w:rsid w:val="0049630D"/>
    <w:rsid w:val="004967DE"/>
    <w:rsid w:val="004A22CD"/>
    <w:rsid w:val="004B5BC8"/>
    <w:rsid w:val="004B7404"/>
    <w:rsid w:val="004C271A"/>
    <w:rsid w:val="004D51A1"/>
    <w:rsid w:val="004E098F"/>
    <w:rsid w:val="004F026D"/>
    <w:rsid w:val="004F1C7C"/>
    <w:rsid w:val="004F21AE"/>
    <w:rsid w:val="00506FA8"/>
    <w:rsid w:val="005072FC"/>
    <w:rsid w:val="00526C8A"/>
    <w:rsid w:val="00537C85"/>
    <w:rsid w:val="0054374F"/>
    <w:rsid w:val="0054589B"/>
    <w:rsid w:val="00557BF7"/>
    <w:rsid w:val="005763DF"/>
    <w:rsid w:val="005766BA"/>
    <w:rsid w:val="00577CCF"/>
    <w:rsid w:val="005818BF"/>
    <w:rsid w:val="00582D37"/>
    <w:rsid w:val="00590D92"/>
    <w:rsid w:val="00594019"/>
    <w:rsid w:val="005C3561"/>
    <w:rsid w:val="005D07FC"/>
    <w:rsid w:val="005D58C2"/>
    <w:rsid w:val="005D7D2D"/>
    <w:rsid w:val="005E15AE"/>
    <w:rsid w:val="005F7FB7"/>
    <w:rsid w:val="0060057B"/>
    <w:rsid w:val="006031BB"/>
    <w:rsid w:val="00605531"/>
    <w:rsid w:val="00607688"/>
    <w:rsid w:val="006117AE"/>
    <w:rsid w:val="006134CE"/>
    <w:rsid w:val="00627550"/>
    <w:rsid w:val="00631CE0"/>
    <w:rsid w:val="00635C91"/>
    <w:rsid w:val="0064284F"/>
    <w:rsid w:val="00647C99"/>
    <w:rsid w:val="00654953"/>
    <w:rsid w:val="00661036"/>
    <w:rsid w:val="006755B0"/>
    <w:rsid w:val="0068188D"/>
    <w:rsid w:val="00683953"/>
    <w:rsid w:val="0068601D"/>
    <w:rsid w:val="006A5A94"/>
    <w:rsid w:val="006B115B"/>
    <w:rsid w:val="006B23B8"/>
    <w:rsid w:val="006B507E"/>
    <w:rsid w:val="006B67CD"/>
    <w:rsid w:val="006D00A3"/>
    <w:rsid w:val="0070027D"/>
    <w:rsid w:val="007024EC"/>
    <w:rsid w:val="00711A1A"/>
    <w:rsid w:val="007127EE"/>
    <w:rsid w:val="007205AD"/>
    <w:rsid w:val="00721700"/>
    <w:rsid w:val="00722846"/>
    <w:rsid w:val="007253B0"/>
    <w:rsid w:val="00725612"/>
    <w:rsid w:val="0072619D"/>
    <w:rsid w:val="007324F4"/>
    <w:rsid w:val="00736FB8"/>
    <w:rsid w:val="0074116D"/>
    <w:rsid w:val="00742460"/>
    <w:rsid w:val="00743FCF"/>
    <w:rsid w:val="007455A8"/>
    <w:rsid w:val="0076297B"/>
    <w:rsid w:val="0076424D"/>
    <w:rsid w:val="00771060"/>
    <w:rsid w:val="0078250E"/>
    <w:rsid w:val="00793849"/>
    <w:rsid w:val="0079429C"/>
    <w:rsid w:val="007944DB"/>
    <w:rsid w:val="007949D0"/>
    <w:rsid w:val="007B09AD"/>
    <w:rsid w:val="007B7F0E"/>
    <w:rsid w:val="007C3B1B"/>
    <w:rsid w:val="007C65A6"/>
    <w:rsid w:val="007D0D12"/>
    <w:rsid w:val="007D5BD8"/>
    <w:rsid w:val="007E161F"/>
    <w:rsid w:val="007E1DF5"/>
    <w:rsid w:val="007E3679"/>
    <w:rsid w:val="007F2DE6"/>
    <w:rsid w:val="008078F6"/>
    <w:rsid w:val="00807F34"/>
    <w:rsid w:val="008206A3"/>
    <w:rsid w:val="00823193"/>
    <w:rsid w:val="008360AD"/>
    <w:rsid w:val="00853CD5"/>
    <w:rsid w:val="00857EE5"/>
    <w:rsid w:val="00860538"/>
    <w:rsid w:val="00864EFD"/>
    <w:rsid w:val="008712D8"/>
    <w:rsid w:val="008801E0"/>
    <w:rsid w:val="00882D76"/>
    <w:rsid w:val="00885D65"/>
    <w:rsid w:val="00893936"/>
    <w:rsid w:val="008A2425"/>
    <w:rsid w:val="008A67D3"/>
    <w:rsid w:val="008B78D0"/>
    <w:rsid w:val="008B7B9F"/>
    <w:rsid w:val="008D3420"/>
    <w:rsid w:val="008D54C5"/>
    <w:rsid w:val="008D5504"/>
    <w:rsid w:val="008E314C"/>
    <w:rsid w:val="008F3615"/>
    <w:rsid w:val="00903E44"/>
    <w:rsid w:val="00904B9E"/>
    <w:rsid w:val="009104E3"/>
    <w:rsid w:val="009175C7"/>
    <w:rsid w:val="00926CAC"/>
    <w:rsid w:val="00932220"/>
    <w:rsid w:val="009345FB"/>
    <w:rsid w:val="009351B9"/>
    <w:rsid w:val="00936365"/>
    <w:rsid w:val="00962BD0"/>
    <w:rsid w:val="00966CB3"/>
    <w:rsid w:val="009675F3"/>
    <w:rsid w:val="00974167"/>
    <w:rsid w:val="00985FB6"/>
    <w:rsid w:val="0099586E"/>
    <w:rsid w:val="009A3C9A"/>
    <w:rsid w:val="009A5B3C"/>
    <w:rsid w:val="009F36AB"/>
    <w:rsid w:val="00A00E34"/>
    <w:rsid w:val="00A0341C"/>
    <w:rsid w:val="00A10440"/>
    <w:rsid w:val="00A10807"/>
    <w:rsid w:val="00A262DB"/>
    <w:rsid w:val="00A33C1D"/>
    <w:rsid w:val="00A37826"/>
    <w:rsid w:val="00A534C1"/>
    <w:rsid w:val="00A55601"/>
    <w:rsid w:val="00A62F04"/>
    <w:rsid w:val="00A63412"/>
    <w:rsid w:val="00A66852"/>
    <w:rsid w:val="00A738AF"/>
    <w:rsid w:val="00A74F6C"/>
    <w:rsid w:val="00A7696D"/>
    <w:rsid w:val="00A9439B"/>
    <w:rsid w:val="00A94A41"/>
    <w:rsid w:val="00AA617F"/>
    <w:rsid w:val="00AC03BD"/>
    <w:rsid w:val="00AC05D5"/>
    <w:rsid w:val="00AC46C2"/>
    <w:rsid w:val="00AE1EB4"/>
    <w:rsid w:val="00AE4F17"/>
    <w:rsid w:val="00B03F00"/>
    <w:rsid w:val="00B15955"/>
    <w:rsid w:val="00B23A1B"/>
    <w:rsid w:val="00B248B8"/>
    <w:rsid w:val="00B24E8B"/>
    <w:rsid w:val="00B30142"/>
    <w:rsid w:val="00B318C1"/>
    <w:rsid w:val="00B33001"/>
    <w:rsid w:val="00B41DFC"/>
    <w:rsid w:val="00B605E8"/>
    <w:rsid w:val="00B61BF4"/>
    <w:rsid w:val="00B636E8"/>
    <w:rsid w:val="00B73EF4"/>
    <w:rsid w:val="00B77005"/>
    <w:rsid w:val="00B966DB"/>
    <w:rsid w:val="00BB0E81"/>
    <w:rsid w:val="00BB3A3F"/>
    <w:rsid w:val="00BB3AFD"/>
    <w:rsid w:val="00BB4143"/>
    <w:rsid w:val="00BB5626"/>
    <w:rsid w:val="00BC6477"/>
    <w:rsid w:val="00BD171A"/>
    <w:rsid w:val="00BD44CB"/>
    <w:rsid w:val="00BE758E"/>
    <w:rsid w:val="00BF112A"/>
    <w:rsid w:val="00BF67DD"/>
    <w:rsid w:val="00C012BE"/>
    <w:rsid w:val="00C06775"/>
    <w:rsid w:val="00C346D2"/>
    <w:rsid w:val="00C43750"/>
    <w:rsid w:val="00C46220"/>
    <w:rsid w:val="00C46551"/>
    <w:rsid w:val="00C466CF"/>
    <w:rsid w:val="00C5639F"/>
    <w:rsid w:val="00C641A9"/>
    <w:rsid w:val="00C647B5"/>
    <w:rsid w:val="00C73AE1"/>
    <w:rsid w:val="00C83E54"/>
    <w:rsid w:val="00C85D20"/>
    <w:rsid w:val="00CB283E"/>
    <w:rsid w:val="00CB3E73"/>
    <w:rsid w:val="00CC4AA6"/>
    <w:rsid w:val="00CC5E63"/>
    <w:rsid w:val="00CC7283"/>
    <w:rsid w:val="00CE0684"/>
    <w:rsid w:val="00CE3755"/>
    <w:rsid w:val="00CE3913"/>
    <w:rsid w:val="00CE6799"/>
    <w:rsid w:val="00CF1FAC"/>
    <w:rsid w:val="00CF67D6"/>
    <w:rsid w:val="00D003D8"/>
    <w:rsid w:val="00D10436"/>
    <w:rsid w:val="00D10F1C"/>
    <w:rsid w:val="00D11153"/>
    <w:rsid w:val="00D13EF2"/>
    <w:rsid w:val="00D2193B"/>
    <w:rsid w:val="00D248B7"/>
    <w:rsid w:val="00D25DFB"/>
    <w:rsid w:val="00D26EE2"/>
    <w:rsid w:val="00D34508"/>
    <w:rsid w:val="00D46E79"/>
    <w:rsid w:val="00D54BAE"/>
    <w:rsid w:val="00D55559"/>
    <w:rsid w:val="00D75322"/>
    <w:rsid w:val="00D80698"/>
    <w:rsid w:val="00D8554B"/>
    <w:rsid w:val="00D9548A"/>
    <w:rsid w:val="00DA41A9"/>
    <w:rsid w:val="00DA52B8"/>
    <w:rsid w:val="00DA5A0F"/>
    <w:rsid w:val="00DA6419"/>
    <w:rsid w:val="00DB1740"/>
    <w:rsid w:val="00DB2E0E"/>
    <w:rsid w:val="00DB2F7C"/>
    <w:rsid w:val="00DB4052"/>
    <w:rsid w:val="00DD455B"/>
    <w:rsid w:val="00DE077C"/>
    <w:rsid w:val="00E0575D"/>
    <w:rsid w:val="00E14112"/>
    <w:rsid w:val="00E373DE"/>
    <w:rsid w:val="00E408DE"/>
    <w:rsid w:val="00E46B6E"/>
    <w:rsid w:val="00E604B0"/>
    <w:rsid w:val="00E6351F"/>
    <w:rsid w:val="00E86C94"/>
    <w:rsid w:val="00E93B3D"/>
    <w:rsid w:val="00EA16FE"/>
    <w:rsid w:val="00EB0DE8"/>
    <w:rsid w:val="00EB79A3"/>
    <w:rsid w:val="00EE3627"/>
    <w:rsid w:val="00EE6C82"/>
    <w:rsid w:val="00EE7C03"/>
    <w:rsid w:val="00EF7CDB"/>
    <w:rsid w:val="00F030F4"/>
    <w:rsid w:val="00F11A20"/>
    <w:rsid w:val="00F23AAD"/>
    <w:rsid w:val="00F27154"/>
    <w:rsid w:val="00F34C68"/>
    <w:rsid w:val="00F4140E"/>
    <w:rsid w:val="00F5688B"/>
    <w:rsid w:val="00F65BB1"/>
    <w:rsid w:val="00F67757"/>
    <w:rsid w:val="00F71882"/>
    <w:rsid w:val="00F76813"/>
    <w:rsid w:val="00F848A5"/>
    <w:rsid w:val="00F8682F"/>
    <w:rsid w:val="00F941F9"/>
    <w:rsid w:val="00F95F34"/>
    <w:rsid w:val="00FA024B"/>
    <w:rsid w:val="00FD2036"/>
    <w:rsid w:val="00FD5D25"/>
    <w:rsid w:val="00FE7F9B"/>
    <w:rsid w:val="00FF387D"/>
    <w:rsid w:val="00FF5D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odborný text"/>
    <w:qFormat/>
    <w:rsid w:val="00D10436"/>
    <w:pPr>
      <w:suppressAutoHyphens/>
      <w:spacing w:line="100" w:lineRule="atLeast"/>
      <w:jc w:val="both"/>
    </w:pPr>
    <w:rPr>
      <w:rFonts w:ascii="Calibri" w:eastAsia="Lucida Sans Unicode" w:hAnsi="Calibri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7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qFormat/>
    <w:rsid w:val="00FF5D78"/>
    <w:pPr>
      <w:keepNext/>
      <w:tabs>
        <w:tab w:val="num" w:pos="432"/>
      </w:tabs>
      <w:spacing w:before="240" w:after="60" w:line="360" w:lineRule="auto"/>
      <w:ind w:left="432" w:hanging="432"/>
      <w:jc w:val="left"/>
      <w:outlineLvl w:val="1"/>
    </w:pPr>
    <w:rPr>
      <w:rFonts w:asciiTheme="majorHAnsi" w:eastAsia="Times New Roman" w:hAnsiTheme="majorHAnsi"/>
      <w:bCs/>
      <w:i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sid w:val="00D10436"/>
    <w:rPr>
      <w:rFonts w:cs="Courier New"/>
    </w:rPr>
  </w:style>
  <w:style w:type="character" w:customStyle="1" w:styleId="Standardnpsmoodstavce1">
    <w:name w:val="Standardní písmo odstavce1"/>
    <w:rsid w:val="00D10436"/>
  </w:style>
  <w:style w:type="character" w:customStyle="1" w:styleId="Nadpis2Char">
    <w:name w:val="Nadpis 2 Char"/>
    <w:basedOn w:val="Standardnpsmoodstavce1"/>
    <w:rsid w:val="00D10436"/>
  </w:style>
  <w:style w:type="character" w:customStyle="1" w:styleId="ZhlavChar">
    <w:name w:val="Záhlaví Char"/>
    <w:basedOn w:val="Standardnpsmoodstavce1"/>
    <w:rsid w:val="00D10436"/>
  </w:style>
  <w:style w:type="character" w:customStyle="1" w:styleId="ZpatChar">
    <w:name w:val="Zápatí Char"/>
    <w:basedOn w:val="Standardnpsmoodstavce1"/>
    <w:uiPriority w:val="99"/>
    <w:rsid w:val="00D10436"/>
  </w:style>
  <w:style w:type="character" w:customStyle="1" w:styleId="NzevChar">
    <w:name w:val="Název Char"/>
    <w:basedOn w:val="Standardnpsmoodstavce1"/>
    <w:rsid w:val="00D10436"/>
  </w:style>
  <w:style w:type="character" w:styleId="Siln">
    <w:name w:val="Strong"/>
    <w:basedOn w:val="Standardnpsmoodstavce1"/>
    <w:qFormat/>
    <w:rsid w:val="00D10436"/>
    <w:rPr>
      <w:b/>
      <w:bCs/>
    </w:rPr>
  </w:style>
  <w:style w:type="character" w:customStyle="1" w:styleId="PodtitulChar">
    <w:name w:val="Podtitul Char"/>
    <w:basedOn w:val="Standardnpsmoodstavce1"/>
    <w:rsid w:val="00D10436"/>
  </w:style>
  <w:style w:type="character" w:customStyle="1" w:styleId="StylKurzvaPodtrenChar">
    <w:name w:val="Styl  + Kurzíva Podtržení Char"/>
    <w:basedOn w:val="Standardnpsmoodstavce1"/>
    <w:rsid w:val="00D10436"/>
  </w:style>
  <w:style w:type="character" w:customStyle="1" w:styleId="Zdraznnjemn1">
    <w:name w:val="Zdůraznění – jemné1"/>
    <w:basedOn w:val="Standardnpsmoodstavce1"/>
    <w:rsid w:val="00D10436"/>
  </w:style>
  <w:style w:type="character" w:styleId="Hypertextovodkaz">
    <w:name w:val="Hyperlink"/>
    <w:basedOn w:val="Standardnpsmoodstavce1"/>
    <w:uiPriority w:val="99"/>
    <w:rsid w:val="00D10436"/>
    <w:rPr>
      <w:color w:val="0000FF"/>
      <w:u w:val="single"/>
    </w:rPr>
  </w:style>
  <w:style w:type="character" w:customStyle="1" w:styleId="TextbublinyChar">
    <w:name w:val="Text bubliny Char"/>
    <w:basedOn w:val="Standardnpsmoodstavce1"/>
    <w:rsid w:val="00D10436"/>
  </w:style>
  <w:style w:type="paragraph" w:customStyle="1" w:styleId="Nadpis">
    <w:name w:val="Nadpis"/>
    <w:basedOn w:val="Normln"/>
    <w:next w:val="Zkladntext"/>
    <w:rsid w:val="00D104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rsid w:val="00D10436"/>
    <w:pPr>
      <w:spacing w:after="120"/>
    </w:pPr>
  </w:style>
  <w:style w:type="paragraph" w:styleId="Seznam">
    <w:name w:val="List"/>
    <w:basedOn w:val="Zkladntext"/>
    <w:rsid w:val="00D10436"/>
    <w:rPr>
      <w:rFonts w:cs="Mangal"/>
    </w:rPr>
  </w:style>
  <w:style w:type="paragraph" w:customStyle="1" w:styleId="Popisek">
    <w:name w:val="Popisek"/>
    <w:basedOn w:val="Normln"/>
    <w:rsid w:val="00D10436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D10436"/>
    <w:pPr>
      <w:suppressLineNumbers/>
    </w:pPr>
    <w:rPr>
      <w:rFonts w:cs="Mangal"/>
    </w:rPr>
  </w:style>
  <w:style w:type="paragraph" w:styleId="Zhlav">
    <w:name w:val="header"/>
    <w:basedOn w:val="Normln"/>
    <w:rsid w:val="00D10436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D10436"/>
    <w:pPr>
      <w:suppressLineNumbers/>
      <w:tabs>
        <w:tab w:val="center" w:pos="4536"/>
        <w:tab w:val="right" w:pos="9072"/>
      </w:tabs>
    </w:pPr>
  </w:style>
  <w:style w:type="paragraph" w:styleId="Nzev">
    <w:name w:val="Title"/>
    <w:basedOn w:val="Normln"/>
    <w:next w:val="Podtitul"/>
    <w:qFormat/>
    <w:rsid w:val="00743FCF"/>
    <w:pPr>
      <w:pBdr>
        <w:bottom w:val="single" w:sz="8" w:space="4" w:color="808080"/>
      </w:pBdr>
      <w:spacing w:after="300" w:line="360" w:lineRule="auto"/>
      <w:jc w:val="left"/>
    </w:pPr>
    <w:rPr>
      <w:rFonts w:asciiTheme="majorHAnsi" w:eastAsia="Times New Roman" w:hAnsiTheme="majorHAnsi"/>
      <w:bCs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rsid w:val="00A7696D"/>
    <w:pPr>
      <w:numPr>
        <w:numId w:val="4"/>
      </w:numPr>
      <w:spacing w:before="120" w:after="180"/>
      <w:jc w:val="left"/>
      <w:outlineLvl w:val="1"/>
    </w:pPr>
    <w:rPr>
      <w:rFonts w:ascii="Cambria" w:eastAsia="Times New Roman" w:hAnsi="Cambria"/>
      <w:i/>
      <w:iCs/>
      <w:szCs w:val="28"/>
    </w:rPr>
  </w:style>
  <w:style w:type="paragraph" w:customStyle="1" w:styleId="StylKurzvaPodtren">
    <w:name w:val="Styl  + Kurzíva Podtržení"/>
    <w:basedOn w:val="Normln"/>
    <w:rsid w:val="00D10436"/>
  </w:style>
  <w:style w:type="paragraph" w:customStyle="1" w:styleId="Textbubliny1">
    <w:name w:val="Text bubliny1"/>
    <w:basedOn w:val="Normln"/>
    <w:rsid w:val="00D10436"/>
  </w:style>
  <w:style w:type="paragraph" w:customStyle="1" w:styleId="Odstavecseseznamem1">
    <w:name w:val="Odstavec se seznamem1"/>
    <w:basedOn w:val="Normln"/>
    <w:rsid w:val="00D10436"/>
  </w:style>
  <w:style w:type="paragraph" w:customStyle="1" w:styleId="StylLatinkaArial11bZarovnatdobloku">
    <w:name w:val="Styl (Latinka) Arial 11 b. Zarovnat do bloku"/>
    <w:basedOn w:val="Normln"/>
    <w:rsid w:val="002D0C70"/>
    <w:pPr>
      <w:widowControl w:val="0"/>
      <w:spacing w:line="360" w:lineRule="auto"/>
    </w:pPr>
    <w:rPr>
      <w:rFonts w:ascii="Arial" w:eastAsia="Times New Roman" w:hAnsi="Arial"/>
      <w:kern w:val="0"/>
      <w:sz w:val="22"/>
      <w:szCs w:val="20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769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A7696D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apple-style-span">
    <w:name w:val="apple-style-span"/>
    <w:basedOn w:val="Standardnpsmoodstavce"/>
    <w:rsid w:val="00251256"/>
  </w:style>
  <w:style w:type="paragraph" w:styleId="Odstavecseseznamem">
    <w:name w:val="List Paragraph"/>
    <w:basedOn w:val="Normln"/>
    <w:uiPriority w:val="34"/>
    <w:qFormat/>
    <w:rsid w:val="00426524"/>
    <w:pPr>
      <w:ind w:left="720"/>
      <w:contextualSpacing/>
    </w:pPr>
  </w:style>
  <w:style w:type="paragraph" w:customStyle="1" w:styleId="text1">
    <w:name w:val="text 1"/>
    <w:basedOn w:val="Normln"/>
    <w:link w:val="text1Char"/>
    <w:qFormat/>
    <w:rsid w:val="005D07FC"/>
    <w:pPr>
      <w:widowControl w:val="0"/>
      <w:spacing w:line="240" w:lineRule="auto"/>
      <w:ind w:left="720" w:hanging="360"/>
    </w:pPr>
    <w:rPr>
      <w:kern w:val="0"/>
      <w:lang w:eastAsia="cs-CZ"/>
    </w:rPr>
  </w:style>
  <w:style w:type="character" w:customStyle="1" w:styleId="text1Char">
    <w:name w:val="text 1 Char"/>
    <w:basedOn w:val="Standardnpsmoodstavce"/>
    <w:link w:val="text1"/>
    <w:rsid w:val="005D07FC"/>
    <w:rPr>
      <w:rFonts w:ascii="Calibri" w:eastAsia="Lucida Sans Unicode" w:hAnsi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47AE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customStyle="1" w:styleId="Styl12">
    <w:name w:val="Styl12"/>
    <w:basedOn w:val="Normln"/>
    <w:link w:val="Styl12Char"/>
    <w:qFormat/>
    <w:rsid w:val="00AC46C2"/>
    <w:pPr>
      <w:widowControl w:val="0"/>
      <w:autoSpaceDE w:val="0"/>
      <w:autoSpaceDN w:val="0"/>
      <w:adjustRightInd w:val="0"/>
      <w:spacing w:before="240" w:after="240" w:line="240" w:lineRule="auto"/>
    </w:pPr>
    <w:rPr>
      <w:kern w:val="0"/>
      <w:u w:val="single"/>
      <w:lang w:eastAsia="cs-CZ"/>
    </w:rPr>
  </w:style>
  <w:style w:type="character" w:customStyle="1" w:styleId="Styl12Char">
    <w:name w:val="Styl12 Char"/>
    <w:basedOn w:val="Standardnpsmoodstavce"/>
    <w:link w:val="Styl12"/>
    <w:rsid w:val="00AC46C2"/>
    <w:rPr>
      <w:rFonts w:ascii="Calibri" w:eastAsia="Lucida Sans Unicode" w:hAnsi="Calibri"/>
      <w:sz w:val="24"/>
      <w:szCs w:val="24"/>
      <w:u w:val="single"/>
    </w:rPr>
  </w:style>
  <w:style w:type="paragraph" w:customStyle="1" w:styleId="Normln2">
    <w:name w:val="Normální 2"/>
    <w:basedOn w:val="Normln"/>
    <w:qFormat/>
    <w:rsid w:val="00926CAC"/>
    <w:pPr>
      <w:tabs>
        <w:tab w:val="left" w:pos="-1276"/>
        <w:tab w:val="left" w:pos="0"/>
      </w:tabs>
      <w:suppressAutoHyphens w:val="0"/>
      <w:spacing w:after="120" w:line="240" w:lineRule="auto"/>
    </w:pPr>
    <w:rPr>
      <w:rFonts w:ascii="Arial" w:eastAsia="Times New Roman" w:hAnsi="Arial"/>
      <w:kern w:val="0"/>
      <w:lang w:eastAsia="en-US"/>
    </w:rPr>
  </w:style>
  <w:style w:type="paragraph" w:customStyle="1" w:styleId="Normln20">
    <w:name w:val="Normální2"/>
    <w:basedOn w:val="Normln"/>
    <w:qFormat/>
    <w:rsid w:val="00076BE1"/>
    <w:pPr>
      <w:tabs>
        <w:tab w:val="left" w:pos="-1276"/>
        <w:tab w:val="left" w:pos="0"/>
      </w:tabs>
      <w:suppressAutoHyphens w:val="0"/>
      <w:spacing w:after="120" w:line="240" w:lineRule="auto"/>
    </w:pPr>
    <w:rPr>
      <w:rFonts w:ascii="Arial" w:eastAsia="Times New Roman" w:hAnsi="Arial"/>
      <w:kern w:val="0"/>
      <w:lang w:eastAsia="en-US"/>
    </w:rPr>
  </w:style>
  <w:style w:type="paragraph" w:customStyle="1" w:styleId="normln21">
    <w:name w:val="normální2"/>
    <w:basedOn w:val="Zkladntext"/>
    <w:link w:val="normln2Char"/>
    <w:rsid w:val="00F848A5"/>
    <w:pPr>
      <w:tabs>
        <w:tab w:val="left" w:pos="-1276"/>
        <w:tab w:val="left" w:pos="0"/>
      </w:tabs>
      <w:suppressAutoHyphens w:val="0"/>
      <w:spacing w:line="240" w:lineRule="auto"/>
    </w:pPr>
    <w:rPr>
      <w:rFonts w:ascii="Arial" w:eastAsia="Times New Roman" w:hAnsi="Arial"/>
      <w:kern w:val="0"/>
      <w:lang w:eastAsia="en-US"/>
    </w:rPr>
  </w:style>
  <w:style w:type="character" w:customStyle="1" w:styleId="normln2Char">
    <w:name w:val="normální2 Char"/>
    <w:link w:val="normln21"/>
    <w:rsid w:val="00F848A5"/>
    <w:rPr>
      <w:rFonts w:ascii="Arial" w:hAnsi="Arial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odborný text"/>
    <w:qFormat/>
    <w:rsid w:val="00D10436"/>
    <w:pPr>
      <w:suppressAutoHyphens/>
      <w:spacing w:line="100" w:lineRule="atLeast"/>
      <w:jc w:val="both"/>
    </w:pPr>
    <w:rPr>
      <w:rFonts w:ascii="Calibri" w:eastAsia="Lucida Sans Unicode" w:hAnsi="Calibri"/>
      <w:kern w:val="1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447A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qFormat/>
    <w:rsid w:val="00FF5D78"/>
    <w:pPr>
      <w:keepNext/>
      <w:tabs>
        <w:tab w:val="num" w:pos="432"/>
      </w:tabs>
      <w:spacing w:before="240" w:after="60" w:line="360" w:lineRule="auto"/>
      <w:ind w:left="432" w:hanging="432"/>
      <w:jc w:val="left"/>
      <w:outlineLvl w:val="1"/>
    </w:pPr>
    <w:rPr>
      <w:rFonts w:asciiTheme="majorHAnsi" w:eastAsia="Times New Roman" w:hAnsiTheme="majorHAnsi"/>
      <w:bCs/>
      <w:i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ListLabel1">
    <w:name w:val="ListLabel 1"/>
    <w:rsid w:val="00D10436"/>
    <w:rPr>
      <w:rFonts w:cs="Courier New"/>
    </w:rPr>
  </w:style>
  <w:style w:type="character" w:customStyle="1" w:styleId="Standardnpsmoodstavce1">
    <w:name w:val="Standardní písmo odstavce1"/>
    <w:rsid w:val="00D10436"/>
  </w:style>
  <w:style w:type="character" w:customStyle="1" w:styleId="Nadpis2Char">
    <w:name w:val="Nadpis 2 Char"/>
    <w:basedOn w:val="Standardnpsmoodstavce1"/>
    <w:rsid w:val="00D10436"/>
  </w:style>
  <w:style w:type="character" w:customStyle="1" w:styleId="ZhlavChar">
    <w:name w:val="Záhlaví Char"/>
    <w:basedOn w:val="Standardnpsmoodstavce1"/>
    <w:rsid w:val="00D10436"/>
  </w:style>
  <w:style w:type="character" w:customStyle="1" w:styleId="ZpatChar">
    <w:name w:val="Zápatí Char"/>
    <w:basedOn w:val="Standardnpsmoodstavce1"/>
    <w:uiPriority w:val="99"/>
    <w:rsid w:val="00D10436"/>
  </w:style>
  <w:style w:type="character" w:customStyle="1" w:styleId="NzevChar">
    <w:name w:val="Název Char"/>
    <w:basedOn w:val="Standardnpsmoodstavce1"/>
    <w:rsid w:val="00D10436"/>
  </w:style>
  <w:style w:type="character" w:styleId="Siln">
    <w:name w:val="Strong"/>
    <w:basedOn w:val="Standardnpsmoodstavce1"/>
    <w:qFormat/>
    <w:rsid w:val="00D10436"/>
    <w:rPr>
      <w:b/>
      <w:bCs/>
    </w:rPr>
  </w:style>
  <w:style w:type="character" w:customStyle="1" w:styleId="PodtitulChar">
    <w:name w:val="Podtitul Char"/>
    <w:basedOn w:val="Standardnpsmoodstavce1"/>
    <w:rsid w:val="00D10436"/>
  </w:style>
  <w:style w:type="character" w:customStyle="1" w:styleId="StylKurzvaPodtrenChar">
    <w:name w:val="Styl  + Kurzíva Podtržení Char"/>
    <w:basedOn w:val="Standardnpsmoodstavce1"/>
    <w:rsid w:val="00D10436"/>
  </w:style>
  <w:style w:type="character" w:customStyle="1" w:styleId="Zdraznnjemn1">
    <w:name w:val="Zdůraznění – jemné1"/>
    <w:basedOn w:val="Standardnpsmoodstavce1"/>
    <w:rsid w:val="00D10436"/>
  </w:style>
  <w:style w:type="character" w:styleId="Hypertextovodkaz">
    <w:name w:val="Hyperlink"/>
    <w:basedOn w:val="Standardnpsmoodstavce1"/>
    <w:uiPriority w:val="99"/>
    <w:rsid w:val="00D10436"/>
    <w:rPr>
      <w:color w:val="0000FF"/>
      <w:u w:val="single"/>
    </w:rPr>
  </w:style>
  <w:style w:type="character" w:customStyle="1" w:styleId="TextbublinyChar">
    <w:name w:val="Text bubliny Char"/>
    <w:basedOn w:val="Standardnpsmoodstavce1"/>
    <w:rsid w:val="00D10436"/>
  </w:style>
  <w:style w:type="paragraph" w:customStyle="1" w:styleId="Nadpis">
    <w:name w:val="Nadpis"/>
    <w:basedOn w:val="Normln"/>
    <w:next w:val="Zkladntext"/>
    <w:rsid w:val="00D1043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rsid w:val="00D10436"/>
    <w:pPr>
      <w:spacing w:after="120"/>
    </w:pPr>
  </w:style>
  <w:style w:type="paragraph" w:styleId="Seznam">
    <w:name w:val="List"/>
    <w:basedOn w:val="Zkladntext"/>
    <w:rsid w:val="00D10436"/>
    <w:rPr>
      <w:rFonts w:cs="Mangal"/>
    </w:rPr>
  </w:style>
  <w:style w:type="paragraph" w:customStyle="1" w:styleId="Popisek">
    <w:name w:val="Popisek"/>
    <w:basedOn w:val="Normln"/>
    <w:rsid w:val="00D10436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rsid w:val="00D10436"/>
    <w:pPr>
      <w:suppressLineNumbers/>
    </w:pPr>
    <w:rPr>
      <w:rFonts w:cs="Mangal"/>
    </w:rPr>
  </w:style>
  <w:style w:type="paragraph" w:styleId="Zhlav">
    <w:name w:val="header"/>
    <w:basedOn w:val="Normln"/>
    <w:rsid w:val="00D10436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D10436"/>
    <w:pPr>
      <w:suppressLineNumbers/>
      <w:tabs>
        <w:tab w:val="center" w:pos="4536"/>
        <w:tab w:val="right" w:pos="9072"/>
      </w:tabs>
    </w:pPr>
  </w:style>
  <w:style w:type="paragraph" w:styleId="Nzev">
    <w:name w:val="Title"/>
    <w:basedOn w:val="Normln"/>
    <w:next w:val="Podtitul"/>
    <w:qFormat/>
    <w:rsid w:val="00743FCF"/>
    <w:pPr>
      <w:pBdr>
        <w:bottom w:val="single" w:sz="8" w:space="4" w:color="808080"/>
      </w:pBdr>
      <w:spacing w:after="300" w:line="360" w:lineRule="auto"/>
      <w:jc w:val="left"/>
    </w:pPr>
    <w:rPr>
      <w:rFonts w:asciiTheme="majorHAnsi" w:eastAsia="Times New Roman" w:hAnsiTheme="majorHAnsi"/>
      <w:bCs/>
      <w:spacing w:val="5"/>
      <w:sz w:val="52"/>
      <w:szCs w:val="52"/>
    </w:rPr>
  </w:style>
  <w:style w:type="paragraph" w:styleId="Podtitul">
    <w:name w:val="Subtitle"/>
    <w:basedOn w:val="Normln"/>
    <w:next w:val="Zkladntext"/>
    <w:qFormat/>
    <w:rsid w:val="00A7696D"/>
    <w:pPr>
      <w:numPr>
        <w:numId w:val="4"/>
      </w:numPr>
      <w:spacing w:before="120" w:after="180"/>
      <w:jc w:val="left"/>
      <w:outlineLvl w:val="1"/>
    </w:pPr>
    <w:rPr>
      <w:rFonts w:ascii="Cambria" w:eastAsia="Times New Roman" w:hAnsi="Cambria"/>
      <w:i/>
      <w:iCs/>
      <w:szCs w:val="28"/>
    </w:rPr>
  </w:style>
  <w:style w:type="paragraph" w:customStyle="1" w:styleId="StylKurzvaPodtren">
    <w:name w:val="Styl  + Kurzíva Podtržení"/>
    <w:basedOn w:val="Normln"/>
    <w:rsid w:val="00D10436"/>
  </w:style>
  <w:style w:type="paragraph" w:customStyle="1" w:styleId="Textbubliny1">
    <w:name w:val="Text bubliny1"/>
    <w:basedOn w:val="Normln"/>
    <w:rsid w:val="00D10436"/>
  </w:style>
  <w:style w:type="paragraph" w:customStyle="1" w:styleId="Odstavecseseznamem1">
    <w:name w:val="Odstavec se seznamem1"/>
    <w:basedOn w:val="Normln"/>
    <w:rsid w:val="00D10436"/>
  </w:style>
  <w:style w:type="paragraph" w:customStyle="1" w:styleId="StylLatinkaArial11bZarovnatdobloku">
    <w:name w:val="Styl (Latinka) Arial 11 b. Zarovnat do bloku"/>
    <w:basedOn w:val="Normln"/>
    <w:rsid w:val="002D0C70"/>
    <w:pPr>
      <w:widowControl w:val="0"/>
      <w:spacing w:line="360" w:lineRule="auto"/>
    </w:pPr>
    <w:rPr>
      <w:rFonts w:ascii="Arial" w:eastAsia="Times New Roman" w:hAnsi="Arial"/>
      <w:kern w:val="0"/>
      <w:sz w:val="22"/>
      <w:szCs w:val="20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769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A7696D"/>
    <w:rPr>
      <w:rFonts w:ascii="Tahoma" w:eastAsia="Lucida Sans Unicode" w:hAnsi="Tahoma" w:cs="Tahoma"/>
      <w:kern w:val="1"/>
      <w:sz w:val="16"/>
      <w:szCs w:val="16"/>
      <w:lang w:eastAsia="ar-SA"/>
    </w:rPr>
  </w:style>
  <w:style w:type="character" w:customStyle="1" w:styleId="apple-style-span">
    <w:name w:val="apple-style-span"/>
    <w:basedOn w:val="Standardnpsmoodstavce"/>
    <w:rsid w:val="00251256"/>
  </w:style>
  <w:style w:type="paragraph" w:styleId="Odstavecseseznamem">
    <w:name w:val="List Paragraph"/>
    <w:basedOn w:val="Normln"/>
    <w:uiPriority w:val="34"/>
    <w:qFormat/>
    <w:rsid w:val="00426524"/>
    <w:pPr>
      <w:ind w:left="720"/>
      <w:contextualSpacing/>
    </w:pPr>
  </w:style>
  <w:style w:type="paragraph" w:customStyle="1" w:styleId="text1">
    <w:name w:val="text 1"/>
    <w:basedOn w:val="Normln"/>
    <w:link w:val="text1Char"/>
    <w:qFormat/>
    <w:rsid w:val="005D07FC"/>
    <w:pPr>
      <w:widowControl w:val="0"/>
      <w:spacing w:line="240" w:lineRule="auto"/>
      <w:ind w:left="720" w:hanging="360"/>
    </w:pPr>
    <w:rPr>
      <w:kern w:val="0"/>
      <w:lang w:eastAsia="cs-CZ"/>
    </w:rPr>
  </w:style>
  <w:style w:type="character" w:customStyle="1" w:styleId="text1Char">
    <w:name w:val="text 1 Char"/>
    <w:basedOn w:val="Standardnpsmoodstavce"/>
    <w:link w:val="text1"/>
    <w:rsid w:val="005D07FC"/>
    <w:rPr>
      <w:rFonts w:ascii="Calibri" w:eastAsia="Lucida Sans Unicode" w:hAnsi="Calibri"/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rsid w:val="00447AE6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customStyle="1" w:styleId="Styl12">
    <w:name w:val="Styl12"/>
    <w:basedOn w:val="Normln"/>
    <w:link w:val="Styl12Char"/>
    <w:qFormat/>
    <w:rsid w:val="00AC46C2"/>
    <w:pPr>
      <w:widowControl w:val="0"/>
      <w:autoSpaceDE w:val="0"/>
      <w:autoSpaceDN w:val="0"/>
      <w:adjustRightInd w:val="0"/>
      <w:spacing w:before="240" w:after="240" w:line="240" w:lineRule="auto"/>
    </w:pPr>
    <w:rPr>
      <w:kern w:val="0"/>
      <w:u w:val="single"/>
      <w:lang w:eastAsia="cs-CZ"/>
    </w:rPr>
  </w:style>
  <w:style w:type="character" w:customStyle="1" w:styleId="Styl12Char">
    <w:name w:val="Styl12 Char"/>
    <w:basedOn w:val="Standardnpsmoodstavce"/>
    <w:link w:val="Styl12"/>
    <w:rsid w:val="00AC46C2"/>
    <w:rPr>
      <w:rFonts w:ascii="Calibri" w:eastAsia="Lucida Sans Unicode" w:hAnsi="Calibri"/>
      <w:sz w:val="24"/>
      <w:szCs w:val="24"/>
      <w:u w:val="single"/>
    </w:rPr>
  </w:style>
  <w:style w:type="paragraph" w:customStyle="1" w:styleId="Normln2">
    <w:name w:val="Normální 2"/>
    <w:basedOn w:val="Normln"/>
    <w:qFormat/>
    <w:rsid w:val="00926CAC"/>
    <w:pPr>
      <w:tabs>
        <w:tab w:val="left" w:pos="-1276"/>
        <w:tab w:val="left" w:pos="0"/>
      </w:tabs>
      <w:suppressAutoHyphens w:val="0"/>
      <w:spacing w:after="120" w:line="240" w:lineRule="auto"/>
    </w:pPr>
    <w:rPr>
      <w:rFonts w:ascii="Arial" w:eastAsia="Times New Roman" w:hAnsi="Arial"/>
      <w:kern w:val="0"/>
      <w:lang w:eastAsia="en-US"/>
    </w:rPr>
  </w:style>
  <w:style w:type="paragraph" w:customStyle="1" w:styleId="Normln20">
    <w:name w:val="Normální2"/>
    <w:basedOn w:val="Normln"/>
    <w:qFormat/>
    <w:rsid w:val="00076BE1"/>
    <w:pPr>
      <w:tabs>
        <w:tab w:val="left" w:pos="-1276"/>
        <w:tab w:val="left" w:pos="0"/>
      </w:tabs>
      <w:suppressAutoHyphens w:val="0"/>
      <w:spacing w:after="120" w:line="240" w:lineRule="auto"/>
    </w:pPr>
    <w:rPr>
      <w:rFonts w:ascii="Arial" w:eastAsia="Times New Roman" w:hAnsi="Arial"/>
      <w:kern w:val="0"/>
      <w:lang w:eastAsia="en-US"/>
    </w:rPr>
  </w:style>
  <w:style w:type="paragraph" w:customStyle="1" w:styleId="normln21">
    <w:name w:val="normální2"/>
    <w:basedOn w:val="Zkladntext"/>
    <w:link w:val="normln2Char"/>
    <w:rsid w:val="00F848A5"/>
    <w:pPr>
      <w:tabs>
        <w:tab w:val="left" w:pos="-1276"/>
        <w:tab w:val="left" w:pos="0"/>
      </w:tabs>
      <w:suppressAutoHyphens w:val="0"/>
      <w:spacing w:line="240" w:lineRule="auto"/>
    </w:pPr>
    <w:rPr>
      <w:rFonts w:ascii="Arial" w:eastAsia="Times New Roman" w:hAnsi="Arial"/>
      <w:kern w:val="0"/>
      <w:lang w:eastAsia="en-US"/>
    </w:rPr>
  </w:style>
  <w:style w:type="character" w:customStyle="1" w:styleId="normln2Char">
    <w:name w:val="normální2 Char"/>
    <w:link w:val="normln21"/>
    <w:rsid w:val="00F848A5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3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1957</Words>
  <Characters>11553</Characters>
  <Application>Microsoft Office Word</Application>
  <DocSecurity>0</DocSecurity>
  <Lines>96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Rekonstrukce komunikace v ul. Českobratrská v Teplicích</vt:lpstr>
    </vt:vector>
  </TitlesOfParts>
  <Company>RAPID sro</Company>
  <LinksUpToDate>false</LinksUpToDate>
  <CharactersWithSpaces>13484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Rekonstrukce komunikace v ul. Českobratrská v Teplicích</dc:title>
  <dc:creator>Lubomír Gemrot</dc:creator>
  <cp:lastModifiedBy>Petra</cp:lastModifiedBy>
  <cp:revision>15</cp:revision>
  <cp:lastPrinted>2020-06-23T10:15:00Z</cp:lastPrinted>
  <dcterms:created xsi:type="dcterms:W3CDTF">2020-06-11T10:54:00Z</dcterms:created>
  <dcterms:modified xsi:type="dcterms:W3CDTF">2020-07-29T08:52:00Z</dcterms:modified>
</cp:coreProperties>
</file>